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174" w:rsidRPr="007A789C" w:rsidRDefault="00803174" w:rsidP="00803174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 w:rsidRPr="007A789C">
        <w:rPr>
          <w:rFonts w:eastAsia="Times New Roman" w:cs="Times New Roman"/>
          <w:b/>
          <w:bCs/>
          <w:lang w:val="ru-RU"/>
        </w:rPr>
        <w:t>РАБОЧАЯ ПРОГРАММА</w:t>
      </w:r>
    </w:p>
    <w:p w:rsidR="00803174" w:rsidRPr="007A789C" w:rsidRDefault="00803174" w:rsidP="00803174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 w:rsidRPr="007A789C">
        <w:rPr>
          <w:rFonts w:eastAsia="Times New Roman" w:cs="Times New Roman"/>
          <w:b/>
          <w:bCs/>
          <w:lang w:val="ru-RU"/>
        </w:rPr>
        <w:t>ДЛЯ НАЧАЛЬНОГО  ОБЩЕГО ОБРАЗОВАНИЯ</w:t>
      </w:r>
    </w:p>
    <w:p w:rsidR="00803174" w:rsidRPr="00084C24" w:rsidRDefault="00084C24" w:rsidP="00084C24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 xml:space="preserve">Математика </w:t>
      </w:r>
      <w:r w:rsidR="005832A9" w:rsidRPr="005832A9">
        <w:rPr>
          <w:rFonts w:eastAsia="Times New Roman" w:cs="Times New Roman"/>
          <w:b/>
          <w:bCs/>
          <w:lang w:val="ru-RU"/>
        </w:rPr>
        <w:t xml:space="preserve">1-4 </w:t>
      </w:r>
      <w:r w:rsidR="005832A9">
        <w:rPr>
          <w:rFonts w:eastAsia="Times New Roman" w:cs="Times New Roman"/>
          <w:b/>
          <w:bCs/>
          <w:lang w:val="ru-RU"/>
        </w:rPr>
        <w:t>классы</w:t>
      </w:r>
      <w:r>
        <w:rPr>
          <w:rFonts w:eastAsia="Times New Roman" w:cs="Times New Roman"/>
          <w:b/>
          <w:bCs/>
          <w:lang w:val="ru-RU"/>
        </w:rPr>
        <w:t xml:space="preserve"> </w:t>
      </w:r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Default="00803174" w:rsidP="00803174">
      <w:pPr>
        <w:pStyle w:val="Standard"/>
        <w:autoSpaceDE w:val="0"/>
        <w:jc w:val="center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1.ПОЯСНИТЕЛЬНАЯ ЗАПИСКА</w:t>
      </w:r>
    </w:p>
    <w:p w:rsidR="00803174" w:rsidRPr="007A789C" w:rsidRDefault="00803174" w:rsidP="00803174">
      <w:pPr>
        <w:pStyle w:val="Standard"/>
        <w:autoSpaceDE w:val="0"/>
        <w:ind w:left="720"/>
        <w:rPr>
          <w:rFonts w:eastAsia="Times New Roman" w:cs="Times New Roman"/>
          <w:b/>
          <w:bCs/>
          <w:lang w:val="ru-RU"/>
        </w:rPr>
      </w:pPr>
    </w:p>
    <w:p w:rsidR="00803174" w:rsidRPr="00084C24" w:rsidRDefault="005832A9" w:rsidP="00084C24">
      <w:pPr>
        <w:autoSpaceDE w:val="0"/>
        <w:textAlignment w:val="auto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Рабочая  </w:t>
      </w:r>
      <w:r w:rsidR="00084C24" w:rsidRPr="00084C24">
        <w:rPr>
          <w:rFonts w:eastAsia="Times New Roman" w:cs="Times New Roman"/>
          <w:lang w:val="ru-RU"/>
        </w:rPr>
        <w:t>програм</w:t>
      </w:r>
      <w:r w:rsidR="00084C24">
        <w:rPr>
          <w:rFonts w:eastAsia="Times New Roman" w:cs="Times New Roman"/>
          <w:lang w:val="ru-RU"/>
        </w:rPr>
        <w:t xml:space="preserve">ма  </w:t>
      </w:r>
      <w:r>
        <w:rPr>
          <w:rFonts w:eastAsia="Times New Roman" w:cs="Times New Roman"/>
          <w:lang w:val="ru-RU"/>
        </w:rPr>
        <w:t xml:space="preserve">по математике для 1-4 классов </w:t>
      </w:r>
      <w:r w:rsidR="00084C24" w:rsidRPr="00084C24">
        <w:rPr>
          <w:rFonts w:eastAsia="Times New Roman" w:cs="Times New Roman"/>
          <w:lang w:val="ru-RU"/>
        </w:rPr>
        <w:t xml:space="preserve"> составлена на основе </w:t>
      </w:r>
      <w:r w:rsidR="00084C24">
        <w:rPr>
          <w:rFonts w:eastAsia="Times New Roman" w:cs="Times New Roman"/>
          <w:lang w:val="ru-RU"/>
        </w:rPr>
        <w:t xml:space="preserve">авторской программы по </w:t>
      </w:r>
      <w:r w:rsidR="00803174">
        <w:rPr>
          <w:rFonts w:eastAsia="Times New Roman" w:cs="Times New Roman"/>
          <w:lang w:val="ru-RU"/>
        </w:rPr>
        <w:t xml:space="preserve">математике </w:t>
      </w:r>
      <w:r w:rsidR="00803174" w:rsidRPr="007A789C">
        <w:rPr>
          <w:rFonts w:eastAsia="Times New Roman" w:cs="Times New Roman"/>
          <w:lang w:val="ru-RU"/>
        </w:rPr>
        <w:t>«</w:t>
      </w:r>
      <w:r w:rsidR="00803174">
        <w:rPr>
          <w:rFonts w:eastAsia="Times New Roman" w:cs="Times New Roman"/>
          <w:lang w:val="ru-RU"/>
        </w:rPr>
        <w:t>Математика  1-4 классы</w:t>
      </w:r>
      <w:r w:rsidR="00803174" w:rsidRPr="007A789C">
        <w:rPr>
          <w:rFonts w:eastAsia="Times New Roman" w:cs="Times New Roman"/>
          <w:lang w:val="ru-RU"/>
        </w:rPr>
        <w:t xml:space="preserve">» </w:t>
      </w:r>
      <w:r w:rsidR="00803174">
        <w:rPr>
          <w:rFonts w:eastAsia="Times New Roman" w:cs="Times New Roman"/>
          <w:lang w:val="ru-RU"/>
        </w:rPr>
        <w:t xml:space="preserve">под редакцией </w:t>
      </w:r>
      <w:proofErr w:type="spellStart"/>
      <w:r w:rsidR="00C955F0">
        <w:rPr>
          <w:rFonts w:eastAsia="Times New Roman" w:cs="Times New Roman"/>
          <w:lang w:val="ru-RU"/>
        </w:rPr>
        <w:t>Рудницкой</w:t>
      </w:r>
      <w:proofErr w:type="spellEnd"/>
      <w:r w:rsidR="00C955F0">
        <w:rPr>
          <w:rFonts w:eastAsia="Times New Roman" w:cs="Times New Roman"/>
          <w:lang w:val="ru-RU"/>
        </w:rPr>
        <w:t xml:space="preserve"> В.</w:t>
      </w:r>
      <w:r w:rsidR="00803174">
        <w:rPr>
          <w:rFonts w:eastAsia="Times New Roman" w:cs="Times New Roman"/>
          <w:lang w:val="ru-RU"/>
        </w:rPr>
        <w:t>Н.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М.: </w:t>
      </w:r>
      <w:r w:rsidRPr="007A789C">
        <w:rPr>
          <w:rFonts w:eastAsia="Times New Roman" w:cs="Times New Roman"/>
          <w:lang w:val="ru-RU"/>
        </w:rPr>
        <w:t>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</w:t>
      </w:r>
      <w:r w:rsidR="0006792A">
        <w:rPr>
          <w:rFonts w:eastAsia="Times New Roman" w:cs="Times New Roman"/>
          <w:lang w:val="ru-RU"/>
        </w:rPr>
        <w:t>», 201</w:t>
      </w:r>
      <w:r w:rsidR="00C955F0" w:rsidRPr="00FF6A29">
        <w:rPr>
          <w:rFonts w:eastAsia="Times New Roman" w:cs="Times New Roman"/>
          <w:lang w:val="ru-RU"/>
        </w:rPr>
        <w:t>8</w:t>
      </w:r>
      <w:r w:rsidRPr="007A789C">
        <w:rPr>
          <w:rFonts w:eastAsia="Times New Roman" w:cs="Times New Roman"/>
          <w:lang w:val="ru-RU"/>
        </w:rPr>
        <w:t xml:space="preserve"> </w:t>
      </w:r>
      <w:r w:rsidR="005832A9">
        <w:rPr>
          <w:rFonts w:eastAsia="Times New Roman" w:cs="Times New Roman"/>
          <w:lang w:val="ru-RU"/>
        </w:rPr>
        <w:t>год</w:t>
      </w:r>
      <w:r>
        <w:rPr>
          <w:rFonts w:eastAsia="Times New Roman" w:cs="Times New Roman"/>
          <w:lang w:val="ru-RU"/>
        </w:rPr>
        <w:t>.</w:t>
      </w:r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 w:rsidRPr="0006792A">
        <w:rPr>
          <w:rFonts w:eastAsia="Times New Roman" w:cs="Times New Roman"/>
          <w:b/>
          <w:bCs/>
          <w:u w:val="single"/>
          <w:lang w:val="ru-RU"/>
        </w:rPr>
        <w:t>Цель программы:</w:t>
      </w:r>
      <w:r>
        <w:rPr>
          <w:rFonts w:eastAsia="Times New Roman" w:cs="Times New Roman"/>
          <w:b/>
          <w:bCs/>
          <w:lang w:val="ru-RU"/>
        </w:rPr>
        <w:t xml:space="preserve"> </w:t>
      </w:r>
      <w:r>
        <w:rPr>
          <w:rFonts w:eastAsia="Times New Roman" w:cs="Times New Roman"/>
          <w:lang w:val="ru-RU"/>
        </w:rPr>
        <w:t>создание благоприятных условий для полноценного интеллектуального развития каждого ребенка на уровне, соответствующем его возрастным особенностям и возможностям, и обеспечение необходимой и достаточной математической подготовки ученика для дальнейшего обучения.</w:t>
      </w:r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Pr="0006792A" w:rsidRDefault="00803174" w:rsidP="00803174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 w:rsidRPr="0006792A">
        <w:rPr>
          <w:rFonts w:eastAsia="Times New Roman" w:cs="Times New Roman"/>
          <w:b/>
          <w:bCs/>
          <w:u w:val="single"/>
          <w:lang w:val="ru-RU"/>
        </w:rPr>
        <w:t>Задачи  программы: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 w:rsidRPr="007A789C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 w:rsidRPr="007A789C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предоставление младшим школьникам основ начальных математических знаний и формирование соответствующих умений: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 w:rsidRPr="007A789C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умение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 w:rsidRPr="007A789C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  <w:proofErr w:type="gramEnd"/>
    </w:p>
    <w:p w:rsidR="00084386" w:rsidRPr="007A789C" w:rsidRDefault="00084386" w:rsidP="00803174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b/>
          <w:bCs/>
          <w:u w:val="single"/>
          <w:lang w:val="ru-RU"/>
        </w:rPr>
      </w:pPr>
    </w:p>
    <w:p w:rsidR="00084386" w:rsidRDefault="00084386" w:rsidP="00084386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Изменения, внесенные в авторскую программу.</w:t>
      </w:r>
    </w:p>
    <w:p w:rsidR="00084386" w:rsidRDefault="00084386" w:rsidP="00084386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  <w:r w:rsidRPr="00275FD0">
        <w:rPr>
          <w:rFonts w:eastAsia="Times New Roman" w:cs="Times New Roman"/>
          <w:color w:val="000000"/>
          <w:kern w:val="0"/>
          <w:lang w:val="ru-RU" w:eastAsia="ru-RU" w:bidi="ar-SA"/>
        </w:rPr>
        <w:t>Авторская программа «</w:t>
      </w:r>
      <w:r>
        <w:rPr>
          <w:rFonts w:eastAsia="Times New Roman" w:cs="Times New Roman"/>
          <w:kern w:val="0"/>
          <w:lang w:val="ru-RU" w:eastAsia="ru-RU" w:bidi="ar-SA"/>
        </w:rPr>
        <w:t>Математика</w:t>
      </w:r>
      <w:r w:rsidRPr="00275FD0">
        <w:rPr>
          <w:rFonts w:eastAsia="Times New Roman" w:cs="Times New Roman"/>
          <w:kern w:val="0"/>
          <w:lang w:val="ru-RU" w:eastAsia="ru-RU" w:bidi="ar-SA"/>
        </w:rPr>
        <w:t xml:space="preserve"> 1-4 классы</w:t>
      </w:r>
      <w:r w:rsidRPr="00275FD0">
        <w:rPr>
          <w:rFonts w:eastAsia="Times New Roman" w:cs="Times New Roman"/>
          <w:color w:val="000000"/>
          <w:kern w:val="0"/>
          <w:lang w:val="ru-RU" w:eastAsia="ru-RU" w:bidi="ar-SA"/>
        </w:rPr>
        <w:t>» предусматрива</w:t>
      </w:r>
      <w:r>
        <w:rPr>
          <w:rFonts w:eastAsia="Times New Roman" w:cs="Times New Roman"/>
          <w:color w:val="000000"/>
          <w:kern w:val="0"/>
          <w:lang w:val="ru-RU" w:eastAsia="ru-RU" w:bidi="ar-SA"/>
        </w:rPr>
        <w:t>ет изучение математики</w:t>
      </w:r>
      <w:r w:rsidRPr="00275FD0">
        <w:rPr>
          <w:rFonts w:eastAsia="Times New Roman" w:cs="Times New Roman"/>
          <w:color w:val="000000"/>
          <w:kern w:val="0"/>
          <w:lang w:val="ru-RU" w:eastAsia="ru-RU" w:bidi="ar-SA"/>
        </w:rPr>
        <w:t xml:space="preserve"> в 1 классе в количестве 132 часов в год. Согласно САНПИН в 1 классе в первой четверти используется «ступенчатый» режим обучения (в сентябре-октябре по 3 урока в день). В связи с этим часы учебного плана</w:t>
      </w:r>
      <w:r>
        <w:rPr>
          <w:rFonts w:eastAsia="Times New Roman" w:cs="Times New Roman"/>
          <w:color w:val="000000"/>
          <w:kern w:val="0"/>
          <w:lang w:val="ru-RU" w:eastAsia="ru-RU" w:bidi="ar-SA"/>
        </w:rPr>
        <w:t xml:space="preserve"> на изучение математики</w:t>
      </w:r>
      <w:r w:rsidRPr="00275FD0">
        <w:rPr>
          <w:rFonts w:eastAsia="Times New Roman" w:cs="Times New Roman"/>
          <w:color w:val="000000"/>
          <w:kern w:val="0"/>
          <w:lang w:val="ru-RU" w:eastAsia="ru-RU" w:bidi="ar-SA"/>
        </w:rPr>
        <w:t xml:space="preserve"> были сокращены на</w:t>
      </w:r>
      <w:r w:rsidRPr="00FE0D3B">
        <w:rPr>
          <w:rFonts w:eastAsia="Times New Roman" w:cs="Times New Roman"/>
          <w:color w:val="000000"/>
          <w:kern w:val="0"/>
          <w:lang w:val="ru-RU" w:eastAsia="ru-RU" w:bidi="ar-SA"/>
        </w:rPr>
        <w:t xml:space="preserve"> 4 </w:t>
      </w:r>
      <w:r>
        <w:rPr>
          <w:rFonts w:eastAsia="Times New Roman" w:cs="Times New Roman"/>
          <w:color w:val="000000"/>
          <w:kern w:val="0"/>
          <w:lang w:val="ru-RU" w:eastAsia="ru-RU" w:bidi="ar-SA"/>
        </w:rPr>
        <w:t>часа</w:t>
      </w:r>
      <w:r w:rsidRPr="00084386">
        <w:rPr>
          <w:rFonts w:eastAsia="Times New Roman" w:cs="Times New Roman"/>
          <w:color w:val="000000"/>
          <w:kern w:val="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lang w:val="ru-RU" w:eastAsia="ru-RU" w:bidi="ar-SA"/>
        </w:rPr>
        <w:t>и составляют 128 часов в год</w:t>
      </w:r>
      <w:r w:rsidRPr="00275FD0">
        <w:rPr>
          <w:rFonts w:eastAsia="Times New Roman" w:cs="Times New Roman"/>
          <w:color w:val="000000"/>
          <w:kern w:val="0"/>
          <w:lang w:val="ru-RU" w:eastAsia="ru-RU" w:bidi="ar-SA"/>
        </w:rPr>
        <w:t>. Рабочая программа предусматривает сокращение часов при изучении следующих разделов:</w:t>
      </w:r>
    </w:p>
    <w:p w:rsidR="00084386" w:rsidRDefault="00084386" w:rsidP="00084386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</w:p>
    <w:p w:rsidR="00084386" w:rsidRDefault="00084386" w:rsidP="00084386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</w:p>
    <w:p w:rsidR="00084386" w:rsidRDefault="00084386" w:rsidP="00084386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</w:p>
    <w:p w:rsidR="00084386" w:rsidRDefault="00084386" w:rsidP="00084386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</w:p>
    <w:p w:rsidR="00084386" w:rsidRDefault="00084386" w:rsidP="00084386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</w:p>
    <w:p w:rsidR="00084386" w:rsidRDefault="00084386" w:rsidP="00084386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</w:p>
    <w:p w:rsidR="00084386" w:rsidRDefault="00084386" w:rsidP="00084386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</w:p>
    <w:p w:rsidR="00084386" w:rsidRDefault="00084386" w:rsidP="00084386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i/>
          <w:kern w:val="0"/>
          <w:lang w:val="ru-RU" w:eastAsia="zh-CN" w:bidi="ar-SA"/>
        </w:rPr>
      </w:pPr>
      <w:r>
        <w:rPr>
          <w:rFonts w:eastAsia="Times New Roman" w:cs="Times New Roman"/>
          <w:b/>
          <w:i/>
          <w:kern w:val="0"/>
          <w:lang w:val="ru-RU" w:eastAsia="zh-CN" w:bidi="ar-SA"/>
        </w:rPr>
        <w:lastRenderedPageBreak/>
        <w:t>1 класс - 128 часов</w:t>
      </w:r>
      <w:r w:rsidRPr="00275FD0">
        <w:rPr>
          <w:rFonts w:eastAsia="Times New Roman" w:cs="Times New Roman"/>
          <w:b/>
          <w:i/>
          <w:kern w:val="0"/>
          <w:lang w:val="ru-RU" w:eastAsia="zh-CN" w:bidi="ar-SA"/>
        </w:rPr>
        <w:t xml:space="preserve"> (4 часа в неделю)</w:t>
      </w:r>
    </w:p>
    <w:p w:rsidR="00084386" w:rsidRPr="00275FD0" w:rsidRDefault="00084386" w:rsidP="00084386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331"/>
      </w:tblGrid>
      <w:tr w:rsidR="00084386" w:rsidRPr="00275FD0" w:rsidTr="00FC3767">
        <w:trPr>
          <w:trHeight w:val="375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kern w:val="0"/>
                <w:lang w:val="ru-RU" w:eastAsia="zh-CN" w:bidi="ar-SA"/>
              </w:rPr>
              <w:t>Наименование раздела</w:t>
            </w:r>
          </w:p>
        </w:tc>
        <w:tc>
          <w:tcPr>
            <w:tcW w:w="4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kern w:val="0"/>
                <w:lang w:val="ru-RU" w:eastAsia="zh-CN" w:bidi="ar-SA"/>
              </w:rPr>
              <w:t>Количество     часов</w:t>
            </w:r>
          </w:p>
        </w:tc>
      </w:tr>
      <w:tr w:rsidR="00084386" w:rsidRPr="00275FD0" w:rsidTr="00FC3767">
        <w:trPr>
          <w:trHeight w:val="330"/>
        </w:trPr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zh-CN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jc w:val="center"/>
              <w:rPr>
                <w:rFonts w:eastAsia="Times New Roman" w:cs="Times New Roman"/>
                <w:b/>
                <w:kern w:val="0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kern w:val="0"/>
                <w:lang w:val="ru-RU" w:eastAsia="zh-CN" w:bidi="ar-SA"/>
              </w:rPr>
              <w:t>Авторская программа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kern w:val="0"/>
                <w:lang w:val="ru-RU" w:eastAsia="zh-CN" w:bidi="ar-SA"/>
              </w:rPr>
              <w:t>Рабочая программа</w:t>
            </w:r>
          </w:p>
        </w:tc>
      </w:tr>
      <w:tr w:rsidR="00084386" w:rsidRPr="00275FD0" w:rsidTr="00FC3767">
        <w:trPr>
          <w:trHeight w:val="89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Множества предметов. Отношения между предметами и между множествами предметов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 xml:space="preserve">                  </w:t>
            </w:r>
            <w:r w:rsidRPr="00275FD0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8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E42EF5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7</w:t>
            </w:r>
          </w:p>
          <w:p w:rsidR="00084386" w:rsidRPr="00E42EF5" w:rsidRDefault="00084386" w:rsidP="0008438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</w:p>
        </w:tc>
      </w:tr>
      <w:tr w:rsidR="00084386" w:rsidRPr="00275FD0" w:rsidTr="00FC3767">
        <w:trPr>
          <w:trHeight w:val="45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i/>
                <w:kern w:val="0"/>
                <w:sz w:val="22"/>
                <w:szCs w:val="22"/>
                <w:lang w:val="ru-RU" w:eastAsia="zh-CN" w:bidi="ar-SA"/>
              </w:rPr>
              <w:t>Число и счет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 xml:space="preserve">                 </w:t>
            </w:r>
            <w:r w:rsidRPr="00275FD0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50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jc w:val="center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 w:rsidRPr="00E42EF5"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>49</w:t>
            </w:r>
          </w:p>
        </w:tc>
      </w:tr>
      <w:tr w:rsidR="00084386" w:rsidRPr="00275FD0" w:rsidTr="00FC3767">
        <w:trPr>
          <w:trHeight w:val="66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i/>
                <w:kern w:val="0"/>
                <w:sz w:val="22"/>
                <w:szCs w:val="22"/>
                <w:lang w:val="ru-RU" w:eastAsia="zh-CN" w:bidi="ar-SA"/>
              </w:rPr>
              <w:t>Арифметические действия с числами и их свойства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ind w:firstLine="708"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 xml:space="preserve">     </w:t>
            </w:r>
            <w:r w:rsidRPr="00275FD0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12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snapToGrid w:val="0"/>
              <w:jc w:val="center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 w:rsidRPr="00E42EF5"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>11</w:t>
            </w:r>
          </w:p>
        </w:tc>
      </w:tr>
      <w:tr w:rsidR="00084386" w:rsidRPr="00275FD0" w:rsidTr="00FC3767">
        <w:trPr>
          <w:trHeight w:val="66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i/>
                <w:kern w:val="0"/>
                <w:sz w:val="22"/>
                <w:szCs w:val="22"/>
                <w:lang w:val="ru-RU" w:eastAsia="zh-CN" w:bidi="ar-SA"/>
              </w:rPr>
              <w:t>Величины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ind w:firstLine="708"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 xml:space="preserve">    </w:t>
            </w:r>
            <w:r w:rsidRPr="00275FD0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22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 w:rsidRPr="00E42EF5"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>22</w:t>
            </w:r>
          </w:p>
        </w:tc>
      </w:tr>
      <w:tr w:rsidR="00084386" w:rsidRPr="00275FD0" w:rsidTr="00FC3767">
        <w:trPr>
          <w:trHeight w:val="72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i/>
                <w:kern w:val="0"/>
                <w:sz w:val="22"/>
                <w:szCs w:val="22"/>
                <w:lang w:val="ru-RU" w:eastAsia="zh-CN" w:bidi="ar-SA"/>
              </w:rPr>
              <w:t>Работа с текстовыми задачами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ind w:firstLine="708"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 xml:space="preserve">    </w:t>
            </w:r>
            <w:r w:rsidRPr="00275FD0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10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 w:rsidRPr="00E42EF5"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>9</w:t>
            </w:r>
          </w:p>
        </w:tc>
      </w:tr>
      <w:tr w:rsidR="00084386" w:rsidRPr="00275FD0" w:rsidTr="00FC3767">
        <w:trPr>
          <w:trHeight w:val="70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i/>
                <w:kern w:val="0"/>
                <w:sz w:val="22"/>
                <w:szCs w:val="22"/>
                <w:lang w:val="ru-RU" w:eastAsia="zh-CN" w:bidi="ar-SA"/>
              </w:rPr>
              <w:t>Геометрические понятия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ind w:firstLine="708"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 xml:space="preserve">     </w:t>
            </w:r>
            <w:r w:rsidRPr="00275FD0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 w:rsidRPr="00E42EF5"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>3</w:t>
            </w:r>
          </w:p>
        </w:tc>
      </w:tr>
      <w:tr w:rsidR="00084386" w:rsidRPr="00275FD0" w:rsidTr="00FC3767">
        <w:trPr>
          <w:trHeight w:val="55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</w:pPr>
            <w:r w:rsidRPr="00275FD0">
              <w:rPr>
                <w:rFonts w:eastAsia="Times New Roman" w:cs="Times New Roman"/>
                <w:b/>
                <w:i/>
                <w:kern w:val="0"/>
                <w:sz w:val="22"/>
                <w:szCs w:val="22"/>
                <w:lang w:val="ru-RU" w:eastAsia="zh-CN" w:bidi="ar-SA"/>
              </w:rPr>
              <w:t>Логико-математическая подготовка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ind w:firstLine="708"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 xml:space="preserve">     </w:t>
            </w:r>
            <w:r w:rsidRPr="00275FD0">
              <w:rPr>
                <w:rFonts w:eastAsia="Times New Roman" w:cs="Times New Roman"/>
                <w:b/>
                <w:i/>
                <w:kern w:val="0"/>
                <w:lang w:val="ru-RU" w:eastAsia="zh-CN" w:bidi="ar-SA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 w:rsidRPr="00E42EF5"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>3</w:t>
            </w:r>
          </w:p>
        </w:tc>
      </w:tr>
      <w:tr w:rsidR="00084386" w:rsidRPr="00275FD0" w:rsidTr="00FC3767">
        <w:trPr>
          <w:trHeight w:val="46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 w:rsidRPr="00275FD0">
              <w:rPr>
                <w:rFonts w:eastAsia="Times New Roman" w:cs="Times New Roman"/>
                <w:b/>
                <w:i/>
                <w:kern w:val="0"/>
                <w:sz w:val="22"/>
                <w:szCs w:val="22"/>
                <w:lang w:val="ru-RU" w:eastAsia="zh-CN" w:bidi="ar-SA"/>
              </w:rPr>
              <w:t>Работа с информацией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ind w:firstLine="708"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 xml:space="preserve">    </w:t>
            </w:r>
            <w:r w:rsidRPr="00275FD0"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>24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lang w:val="ru-RU" w:bidi="ar-SA"/>
              </w:rPr>
            </w:pPr>
            <w:r w:rsidRPr="00E42EF5">
              <w:rPr>
                <w:rFonts w:eastAsia="Times New Roman" w:cs="Times New Roman"/>
                <w:b/>
                <w:i/>
                <w:kern w:val="0"/>
                <w:lang w:val="ru-RU" w:bidi="ar-SA"/>
              </w:rPr>
              <w:t>24</w:t>
            </w:r>
          </w:p>
        </w:tc>
      </w:tr>
      <w:tr w:rsidR="00084386" w:rsidRPr="00275FD0" w:rsidTr="00FC3767">
        <w:trPr>
          <w:trHeight w:val="55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 w:rsidRPr="00275FD0">
              <w:rPr>
                <w:rFonts w:eastAsia="Times New Roman" w:cs="Times New Roman"/>
                <w:b/>
                <w:kern w:val="0"/>
                <w:sz w:val="22"/>
                <w:szCs w:val="22"/>
                <w:lang w:val="ru-RU" w:eastAsia="zh-CN" w:bidi="ar-SA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84386" w:rsidRPr="00275FD0" w:rsidRDefault="00084386" w:rsidP="00084386">
            <w:pPr>
              <w:widowControl/>
              <w:tabs>
                <w:tab w:val="left" w:pos="1065"/>
              </w:tabs>
              <w:autoSpaceDN/>
              <w:textAlignment w:val="auto"/>
              <w:rPr>
                <w:rFonts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  <w:t xml:space="preserve">               </w:t>
            </w:r>
            <w:r w:rsidRPr="00275FD0">
              <w:rPr>
                <w:rFonts w:eastAsia="Times New Roman" w:cs="Times New Roman"/>
                <w:b/>
                <w:kern w:val="0"/>
                <w:lang w:val="ru-RU" w:bidi="ar-SA"/>
              </w:rPr>
              <w:t>132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386" w:rsidRPr="00E42EF5" w:rsidRDefault="00084386" w:rsidP="00084386">
            <w:pPr>
              <w:widowControl/>
              <w:tabs>
                <w:tab w:val="left" w:pos="1065"/>
              </w:tabs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bidi="ar-SA"/>
              </w:rPr>
            </w:pPr>
            <w:r w:rsidRPr="00E42EF5">
              <w:rPr>
                <w:rFonts w:eastAsia="Times New Roman" w:cs="Times New Roman"/>
                <w:b/>
                <w:kern w:val="0"/>
                <w:lang w:val="ru-RU" w:bidi="ar-SA"/>
              </w:rPr>
              <w:t>128</w:t>
            </w:r>
          </w:p>
        </w:tc>
      </w:tr>
    </w:tbl>
    <w:p w:rsidR="00084386" w:rsidRPr="007A789C" w:rsidRDefault="00084386" w:rsidP="00084386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084386" w:rsidRDefault="00084386" w:rsidP="00084386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Учебно-методический комплект:</w:t>
      </w:r>
    </w:p>
    <w:p w:rsidR="00084386" w:rsidRPr="0006792A" w:rsidRDefault="00084386" w:rsidP="00084386">
      <w:pPr>
        <w:widowControl/>
        <w:autoSpaceDN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1. </w:t>
      </w:r>
      <w:proofErr w:type="spellStart"/>
      <w:r w:rsidRPr="00084C24">
        <w:rPr>
          <w:rFonts w:eastAsia="Times New Roman" w:cs="Times New Roman"/>
          <w:kern w:val="0"/>
          <w:lang w:val="ru-RU" w:eastAsia="zh-CN" w:bidi="ar-SA"/>
        </w:rPr>
        <w:t>Рудницкая</w:t>
      </w:r>
      <w:proofErr w:type="spellEnd"/>
      <w:r w:rsidRPr="00084C24">
        <w:rPr>
          <w:rFonts w:eastAsia="Times New Roman" w:cs="Times New Roman"/>
          <w:kern w:val="0"/>
          <w:lang w:val="ru-RU" w:eastAsia="zh-CN" w:bidi="ar-SA"/>
        </w:rPr>
        <w:t xml:space="preserve"> В.Н., Юдачева Т.В. «Математика 1 кл</w:t>
      </w:r>
      <w:r w:rsidR="0006792A">
        <w:rPr>
          <w:rFonts w:eastAsia="Times New Roman" w:cs="Times New Roman"/>
          <w:kern w:val="0"/>
          <w:lang w:val="ru-RU" w:eastAsia="zh-CN" w:bidi="ar-SA"/>
        </w:rPr>
        <w:t>асс». - М.: «</w:t>
      </w:r>
      <w:proofErr w:type="spellStart"/>
      <w:r w:rsidR="0006792A">
        <w:rPr>
          <w:rFonts w:eastAsia="Times New Roman" w:cs="Times New Roman"/>
          <w:kern w:val="0"/>
          <w:lang w:val="ru-RU" w:eastAsia="zh-CN" w:bidi="ar-SA"/>
        </w:rPr>
        <w:t>Вентана</w:t>
      </w:r>
      <w:proofErr w:type="spellEnd"/>
      <w:r w:rsidR="0006792A">
        <w:rPr>
          <w:rFonts w:eastAsia="Times New Roman" w:cs="Times New Roman"/>
          <w:kern w:val="0"/>
          <w:lang w:val="ru-RU" w:eastAsia="zh-CN" w:bidi="ar-SA"/>
        </w:rPr>
        <w:t>-Граф», 201</w:t>
      </w:r>
      <w:r w:rsidR="0006792A" w:rsidRPr="0006792A">
        <w:rPr>
          <w:rFonts w:eastAsia="Times New Roman" w:cs="Times New Roman"/>
          <w:kern w:val="0"/>
          <w:lang w:val="ru-RU" w:eastAsia="zh-CN" w:bidi="ar-SA"/>
        </w:rPr>
        <w:t>9</w:t>
      </w:r>
    </w:p>
    <w:p w:rsidR="00084386" w:rsidRPr="006D731C" w:rsidRDefault="00084386" w:rsidP="00084386">
      <w:pPr>
        <w:widowControl/>
        <w:autoSpaceDN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2. </w:t>
      </w:r>
      <w:proofErr w:type="spellStart"/>
      <w:r w:rsidRPr="00084C24">
        <w:rPr>
          <w:rFonts w:eastAsia="Times New Roman" w:cs="Times New Roman"/>
          <w:kern w:val="0"/>
          <w:lang w:val="ru-RU" w:eastAsia="zh-CN" w:bidi="ar-SA"/>
        </w:rPr>
        <w:t>Рудницкая</w:t>
      </w:r>
      <w:proofErr w:type="spellEnd"/>
      <w:r w:rsidRPr="00084C24">
        <w:rPr>
          <w:rFonts w:eastAsia="Times New Roman" w:cs="Times New Roman"/>
          <w:kern w:val="0"/>
          <w:lang w:val="ru-RU" w:eastAsia="zh-CN" w:bidi="ar-SA"/>
        </w:rPr>
        <w:t xml:space="preserve"> В.Н., Юдачева Т.В Рабочие тетради №1, №2</w:t>
      </w:r>
      <w:r>
        <w:rPr>
          <w:rFonts w:eastAsia="Times New Roman" w:cs="Times New Roman"/>
          <w:kern w:val="0"/>
          <w:lang w:val="ru-RU" w:eastAsia="zh-CN" w:bidi="ar-SA"/>
        </w:rPr>
        <w:t>, №3 - М.: «</w:t>
      </w:r>
      <w:proofErr w:type="spellStart"/>
      <w:r>
        <w:rPr>
          <w:rFonts w:eastAsia="Times New Roman" w:cs="Times New Roman"/>
          <w:kern w:val="0"/>
          <w:lang w:val="ru-RU" w:eastAsia="zh-CN" w:bidi="ar-SA"/>
        </w:rPr>
        <w:t>Вентана</w:t>
      </w:r>
      <w:proofErr w:type="spellEnd"/>
      <w:r>
        <w:rPr>
          <w:rFonts w:eastAsia="Times New Roman" w:cs="Times New Roman"/>
          <w:kern w:val="0"/>
          <w:lang w:val="ru-RU" w:eastAsia="zh-CN" w:bidi="ar-SA"/>
        </w:rPr>
        <w:t>-Граф», 2019</w:t>
      </w:r>
    </w:p>
    <w:p w:rsidR="00084386" w:rsidRPr="0006792A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3</w:t>
      </w:r>
      <w:r w:rsidRPr="007A789C">
        <w:rPr>
          <w:rFonts w:eastAsia="Times New Roman" w:cs="Times New Roman"/>
          <w:lang w:val="ru-RU"/>
        </w:rPr>
        <w:t xml:space="preserve">. </w:t>
      </w:r>
      <w:proofErr w:type="spellStart"/>
      <w:r>
        <w:rPr>
          <w:rFonts w:eastAsia="Times New Roman" w:cs="Times New Roman"/>
          <w:lang w:val="ru-RU"/>
        </w:rPr>
        <w:t>РудницкаяВ.Н</w:t>
      </w:r>
      <w:proofErr w:type="spellEnd"/>
      <w:r>
        <w:rPr>
          <w:rFonts w:eastAsia="Times New Roman" w:cs="Times New Roman"/>
          <w:lang w:val="ru-RU"/>
        </w:rPr>
        <w:t xml:space="preserve">., Юдачева Т.В. </w:t>
      </w:r>
      <w:r w:rsidRPr="007A789C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Математика 2 класс</w:t>
      </w:r>
      <w:r w:rsidRPr="007A789C">
        <w:rPr>
          <w:rFonts w:eastAsia="Times New Roman" w:cs="Times New Roman"/>
          <w:lang w:val="ru-RU"/>
        </w:rPr>
        <w:t xml:space="preserve">». - </w:t>
      </w:r>
      <w:r>
        <w:rPr>
          <w:rFonts w:eastAsia="Times New Roman" w:cs="Times New Roman"/>
          <w:lang w:val="ru-RU"/>
        </w:rPr>
        <w:t xml:space="preserve">М.: </w:t>
      </w:r>
      <w:r w:rsidRPr="007A789C">
        <w:rPr>
          <w:rFonts w:eastAsia="Times New Roman" w:cs="Times New Roman"/>
          <w:lang w:val="ru-RU"/>
        </w:rPr>
        <w:t>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</w:t>
      </w:r>
      <w:r w:rsidR="0006792A">
        <w:rPr>
          <w:rFonts w:eastAsia="Times New Roman" w:cs="Times New Roman"/>
          <w:lang w:val="ru-RU"/>
        </w:rPr>
        <w:t>», 201</w:t>
      </w:r>
      <w:r w:rsidR="0006792A" w:rsidRPr="0006792A">
        <w:rPr>
          <w:rFonts w:eastAsia="Times New Roman" w:cs="Times New Roman"/>
          <w:lang w:val="ru-RU"/>
        </w:rPr>
        <w:t>9</w:t>
      </w:r>
    </w:p>
    <w:p w:rsidR="00084386" w:rsidRPr="006D731C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4</w:t>
      </w:r>
      <w:r w:rsidRPr="007A789C">
        <w:rPr>
          <w:rFonts w:eastAsia="Times New Roman" w:cs="Times New Roman"/>
          <w:lang w:val="ru-RU"/>
        </w:rPr>
        <w:t xml:space="preserve">. </w:t>
      </w:r>
      <w:proofErr w:type="spellStart"/>
      <w:r>
        <w:rPr>
          <w:rFonts w:eastAsia="Times New Roman" w:cs="Times New Roman"/>
          <w:lang w:val="ru-RU"/>
        </w:rPr>
        <w:t>Рудницкая</w:t>
      </w:r>
      <w:proofErr w:type="spellEnd"/>
      <w:r>
        <w:rPr>
          <w:rFonts w:eastAsia="Times New Roman" w:cs="Times New Roman"/>
          <w:lang w:val="ru-RU"/>
        </w:rPr>
        <w:t xml:space="preserve"> В.Н., Юдачева Т.В. Рабочие тетради </w:t>
      </w:r>
      <w:r w:rsidRPr="007A789C">
        <w:rPr>
          <w:rFonts w:ascii="Segoe UI Symbol" w:eastAsia="Segoe UI Symbol" w:hAnsi="Segoe UI Symbol" w:cs="Segoe UI Symbol"/>
          <w:lang w:val="ru-RU"/>
        </w:rPr>
        <w:t>№</w:t>
      </w:r>
      <w:r w:rsidRPr="007A789C">
        <w:rPr>
          <w:rFonts w:eastAsia="Times New Roman" w:cs="Times New Roman"/>
          <w:lang w:val="ru-RU"/>
        </w:rPr>
        <w:t xml:space="preserve">1, </w:t>
      </w:r>
      <w:r w:rsidRPr="007A789C">
        <w:rPr>
          <w:rFonts w:ascii="Segoe UI Symbol" w:eastAsia="Segoe UI Symbol" w:hAnsi="Segoe UI Symbol" w:cs="Segoe UI Symbol"/>
          <w:lang w:val="ru-RU"/>
        </w:rPr>
        <w:t>№</w:t>
      </w:r>
      <w:r w:rsidRPr="007A789C">
        <w:rPr>
          <w:rFonts w:eastAsia="Times New Roman" w:cs="Times New Roman"/>
          <w:lang w:val="ru-RU"/>
        </w:rPr>
        <w:t xml:space="preserve">2 - </w:t>
      </w:r>
      <w:r>
        <w:rPr>
          <w:rFonts w:eastAsia="Times New Roman" w:cs="Times New Roman"/>
          <w:lang w:val="ru-RU"/>
        </w:rPr>
        <w:t xml:space="preserve">М.: </w:t>
      </w:r>
      <w:r w:rsidRPr="007A789C">
        <w:rPr>
          <w:rFonts w:eastAsia="Times New Roman" w:cs="Times New Roman"/>
          <w:lang w:val="ru-RU"/>
        </w:rPr>
        <w:t>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2019</w:t>
      </w:r>
    </w:p>
    <w:p w:rsidR="00084386" w:rsidRPr="0006792A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5</w:t>
      </w:r>
      <w:r w:rsidRPr="007A789C">
        <w:rPr>
          <w:rFonts w:eastAsia="Times New Roman" w:cs="Times New Roman"/>
          <w:lang w:val="ru-RU"/>
        </w:rPr>
        <w:t xml:space="preserve">. </w:t>
      </w:r>
      <w:proofErr w:type="spellStart"/>
      <w:r>
        <w:rPr>
          <w:rFonts w:eastAsia="Times New Roman" w:cs="Times New Roman"/>
          <w:lang w:val="ru-RU"/>
        </w:rPr>
        <w:t>РудницкаяВ.Н</w:t>
      </w:r>
      <w:proofErr w:type="spellEnd"/>
      <w:r>
        <w:rPr>
          <w:rFonts w:eastAsia="Times New Roman" w:cs="Times New Roman"/>
          <w:lang w:val="ru-RU"/>
        </w:rPr>
        <w:t xml:space="preserve">., Юдачева Т.В. </w:t>
      </w:r>
      <w:r w:rsidRPr="007A789C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Математика 3 класс</w:t>
      </w:r>
      <w:r w:rsidRPr="007A789C">
        <w:rPr>
          <w:rFonts w:eastAsia="Times New Roman" w:cs="Times New Roman"/>
          <w:lang w:val="ru-RU"/>
        </w:rPr>
        <w:t xml:space="preserve">». - </w:t>
      </w:r>
      <w:r>
        <w:rPr>
          <w:rFonts w:eastAsia="Times New Roman" w:cs="Times New Roman"/>
          <w:lang w:val="ru-RU"/>
        </w:rPr>
        <w:t xml:space="preserve">М.: </w:t>
      </w:r>
      <w:r w:rsidRPr="007A789C">
        <w:rPr>
          <w:rFonts w:eastAsia="Times New Roman" w:cs="Times New Roman"/>
          <w:lang w:val="ru-RU"/>
        </w:rPr>
        <w:t>«</w:t>
      </w:r>
      <w:proofErr w:type="spellStart"/>
      <w:r w:rsidR="0006792A">
        <w:rPr>
          <w:rFonts w:eastAsia="Times New Roman" w:cs="Times New Roman"/>
          <w:lang w:val="ru-RU"/>
        </w:rPr>
        <w:t>Вентана</w:t>
      </w:r>
      <w:proofErr w:type="spellEnd"/>
      <w:r w:rsidR="0006792A">
        <w:rPr>
          <w:rFonts w:eastAsia="Times New Roman" w:cs="Times New Roman"/>
          <w:lang w:val="ru-RU"/>
        </w:rPr>
        <w:t>-Граф», 201</w:t>
      </w:r>
      <w:r w:rsidR="0006792A" w:rsidRPr="0006792A">
        <w:rPr>
          <w:rFonts w:eastAsia="Times New Roman" w:cs="Times New Roman"/>
          <w:lang w:val="ru-RU"/>
        </w:rPr>
        <w:t>9</w:t>
      </w:r>
    </w:p>
    <w:p w:rsidR="00084386" w:rsidRPr="006D731C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6</w:t>
      </w:r>
      <w:r w:rsidRPr="007A789C">
        <w:rPr>
          <w:rFonts w:eastAsia="Times New Roman" w:cs="Times New Roman"/>
          <w:lang w:val="ru-RU"/>
        </w:rPr>
        <w:t xml:space="preserve">. </w:t>
      </w:r>
      <w:proofErr w:type="spellStart"/>
      <w:r>
        <w:rPr>
          <w:rFonts w:eastAsia="Times New Roman" w:cs="Times New Roman"/>
          <w:lang w:val="ru-RU"/>
        </w:rPr>
        <w:t>Рудницкая</w:t>
      </w:r>
      <w:proofErr w:type="spellEnd"/>
      <w:r>
        <w:rPr>
          <w:rFonts w:eastAsia="Times New Roman" w:cs="Times New Roman"/>
          <w:lang w:val="ru-RU"/>
        </w:rPr>
        <w:t xml:space="preserve"> В.Н., Юдачева Т.В. Рабочие тетради </w:t>
      </w:r>
      <w:r w:rsidRPr="007A789C">
        <w:rPr>
          <w:rFonts w:ascii="Segoe UI Symbol" w:eastAsia="Segoe UI Symbol" w:hAnsi="Segoe UI Symbol" w:cs="Segoe UI Symbol"/>
          <w:lang w:val="ru-RU"/>
        </w:rPr>
        <w:t>№</w:t>
      </w:r>
      <w:r w:rsidRPr="007A789C">
        <w:rPr>
          <w:rFonts w:eastAsia="Times New Roman" w:cs="Times New Roman"/>
          <w:lang w:val="ru-RU"/>
        </w:rPr>
        <w:t xml:space="preserve">1, </w:t>
      </w:r>
      <w:r w:rsidRPr="007A789C">
        <w:rPr>
          <w:rFonts w:ascii="Segoe UI Symbol" w:eastAsia="Segoe UI Symbol" w:hAnsi="Segoe UI Symbol" w:cs="Segoe UI Symbol"/>
          <w:lang w:val="ru-RU"/>
        </w:rPr>
        <w:t>№</w:t>
      </w:r>
      <w:r w:rsidRPr="007A789C">
        <w:rPr>
          <w:rFonts w:eastAsia="Times New Roman" w:cs="Times New Roman"/>
          <w:lang w:val="ru-RU"/>
        </w:rPr>
        <w:t xml:space="preserve">2 - </w:t>
      </w:r>
      <w:r>
        <w:rPr>
          <w:rFonts w:eastAsia="Times New Roman" w:cs="Times New Roman"/>
          <w:lang w:val="ru-RU"/>
        </w:rPr>
        <w:t xml:space="preserve">М.: </w:t>
      </w:r>
      <w:r w:rsidRPr="007A789C">
        <w:rPr>
          <w:rFonts w:eastAsia="Times New Roman" w:cs="Times New Roman"/>
          <w:lang w:val="ru-RU"/>
        </w:rPr>
        <w:t>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2019</w:t>
      </w:r>
    </w:p>
    <w:p w:rsidR="00084386" w:rsidRPr="0006792A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7</w:t>
      </w:r>
      <w:r w:rsidRPr="007A789C">
        <w:rPr>
          <w:rFonts w:eastAsia="Times New Roman" w:cs="Times New Roman"/>
          <w:lang w:val="ru-RU"/>
        </w:rPr>
        <w:t xml:space="preserve">. </w:t>
      </w:r>
      <w:proofErr w:type="spellStart"/>
      <w:r>
        <w:rPr>
          <w:rFonts w:eastAsia="Times New Roman" w:cs="Times New Roman"/>
          <w:lang w:val="ru-RU"/>
        </w:rPr>
        <w:t>РудницкаяВ.Н</w:t>
      </w:r>
      <w:proofErr w:type="spellEnd"/>
      <w:r>
        <w:rPr>
          <w:rFonts w:eastAsia="Times New Roman" w:cs="Times New Roman"/>
          <w:lang w:val="ru-RU"/>
        </w:rPr>
        <w:t xml:space="preserve">., Юдачева Т.В. </w:t>
      </w:r>
      <w:r w:rsidRPr="007A789C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Математика 4 класс</w:t>
      </w:r>
      <w:r w:rsidRPr="007A789C">
        <w:rPr>
          <w:rFonts w:eastAsia="Times New Roman" w:cs="Times New Roman"/>
          <w:lang w:val="ru-RU"/>
        </w:rPr>
        <w:t xml:space="preserve">». - </w:t>
      </w:r>
      <w:r>
        <w:rPr>
          <w:rFonts w:eastAsia="Times New Roman" w:cs="Times New Roman"/>
          <w:lang w:val="ru-RU"/>
        </w:rPr>
        <w:t xml:space="preserve">М.: </w:t>
      </w:r>
      <w:r w:rsidRPr="007A789C">
        <w:rPr>
          <w:rFonts w:eastAsia="Times New Roman" w:cs="Times New Roman"/>
          <w:lang w:val="ru-RU"/>
        </w:rPr>
        <w:t>«</w:t>
      </w:r>
      <w:proofErr w:type="spellStart"/>
      <w:r w:rsidR="0006792A">
        <w:rPr>
          <w:rFonts w:eastAsia="Times New Roman" w:cs="Times New Roman"/>
          <w:lang w:val="ru-RU"/>
        </w:rPr>
        <w:t>Вентана</w:t>
      </w:r>
      <w:proofErr w:type="spellEnd"/>
      <w:r w:rsidR="0006792A">
        <w:rPr>
          <w:rFonts w:eastAsia="Times New Roman" w:cs="Times New Roman"/>
          <w:lang w:val="ru-RU"/>
        </w:rPr>
        <w:t>-Граф», 201</w:t>
      </w:r>
      <w:r w:rsidR="0006792A" w:rsidRPr="0006792A">
        <w:rPr>
          <w:rFonts w:eastAsia="Times New Roman" w:cs="Times New Roman"/>
          <w:lang w:val="ru-RU"/>
        </w:rPr>
        <w:t>9</w:t>
      </w:r>
    </w:p>
    <w:p w:rsidR="00084386" w:rsidRPr="006D731C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8</w:t>
      </w:r>
      <w:r w:rsidRPr="007A789C">
        <w:rPr>
          <w:rFonts w:eastAsia="Times New Roman" w:cs="Times New Roman"/>
          <w:lang w:val="ru-RU"/>
        </w:rPr>
        <w:t xml:space="preserve">. </w:t>
      </w:r>
      <w:proofErr w:type="spellStart"/>
      <w:r>
        <w:rPr>
          <w:rFonts w:eastAsia="Times New Roman" w:cs="Times New Roman"/>
          <w:lang w:val="ru-RU"/>
        </w:rPr>
        <w:t>Рудницкая</w:t>
      </w:r>
      <w:proofErr w:type="spellEnd"/>
      <w:r>
        <w:rPr>
          <w:rFonts w:eastAsia="Times New Roman" w:cs="Times New Roman"/>
          <w:lang w:val="ru-RU"/>
        </w:rPr>
        <w:t xml:space="preserve"> В.Н., Юдачева Т.В. Рабочие тетради </w:t>
      </w:r>
      <w:r w:rsidRPr="007A789C">
        <w:rPr>
          <w:rFonts w:ascii="Segoe UI Symbol" w:eastAsia="Segoe UI Symbol" w:hAnsi="Segoe UI Symbol" w:cs="Segoe UI Symbol"/>
          <w:lang w:val="ru-RU"/>
        </w:rPr>
        <w:t>№</w:t>
      </w:r>
      <w:r w:rsidRPr="007A789C">
        <w:rPr>
          <w:rFonts w:eastAsia="Times New Roman" w:cs="Times New Roman"/>
          <w:lang w:val="ru-RU"/>
        </w:rPr>
        <w:t xml:space="preserve">1, </w:t>
      </w:r>
      <w:r w:rsidRPr="007A789C">
        <w:rPr>
          <w:rFonts w:ascii="Segoe UI Symbol" w:eastAsia="Segoe UI Symbol" w:hAnsi="Segoe UI Symbol" w:cs="Segoe UI Symbol"/>
          <w:lang w:val="ru-RU"/>
        </w:rPr>
        <w:t>№</w:t>
      </w:r>
      <w:r w:rsidRPr="007A789C">
        <w:rPr>
          <w:rFonts w:eastAsia="Times New Roman" w:cs="Times New Roman"/>
          <w:lang w:val="ru-RU"/>
        </w:rPr>
        <w:t xml:space="preserve">2 - </w:t>
      </w:r>
      <w:r>
        <w:rPr>
          <w:rFonts w:eastAsia="Times New Roman" w:cs="Times New Roman"/>
          <w:lang w:val="ru-RU"/>
        </w:rPr>
        <w:t xml:space="preserve">М.: </w:t>
      </w:r>
      <w:r w:rsidRPr="007A789C">
        <w:rPr>
          <w:rFonts w:eastAsia="Times New Roman" w:cs="Times New Roman"/>
          <w:lang w:val="ru-RU"/>
        </w:rPr>
        <w:t>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-Граф», 2019</w:t>
      </w:r>
    </w:p>
    <w:p w:rsidR="00084386" w:rsidRPr="0006792A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9</w:t>
      </w:r>
      <w:r w:rsidRPr="007A789C">
        <w:rPr>
          <w:rFonts w:eastAsia="Times New Roman" w:cs="Times New Roman"/>
          <w:lang w:val="ru-RU"/>
        </w:rPr>
        <w:t xml:space="preserve">. </w:t>
      </w:r>
      <w:proofErr w:type="spellStart"/>
      <w:r>
        <w:rPr>
          <w:rFonts w:eastAsia="Times New Roman" w:cs="Times New Roman"/>
          <w:lang w:val="ru-RU"/>
        </w:rPr>
        <w:t>Узорова</w:t>
      </w:r>
      <w:proofErr w:type="spellEnd"/>
      <w:r>
        <w:rPr>
          <w:rFonts w:eastAsia="Times New Roman" w:cs="Times New Roman"/>
          <w:lang w:val="ru-RU"/>
        </w:rPr>
        <w:t xml:space="preserve"> О.В. </w:t>
      </w:r>
      <w:r w:rsidRPr="007A789C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Полный курс математики</w:t>
      </w:r>
      <w:r w:rsidRPr="007A789C">
        <w:rPr>
          <w:rFonts w:eastAsia="Times New Roman" w:cs="Times New Roman"/>
          <w:lang w:val="ru-RU"/>
        </w:rPr>
        <w:t xml:space="preserve">». – </w:t>
      </w:r>
      <w:r>
        <w:rPr>
          <w:rFonts w:eastAsia="Times New Roman" w:cs="Times New Roman"/>
          <w:lang w:val="ru-RU"/>
        </w:rPr>
        <w:t xml:space="preserve">Владимир: </w:t>
      </w:r>
      <w:r w:rsidRPr="007A789C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ВКТ», 20</w:t>
      </w:r>
      <w:r w:rsidR="0006792A">
        <w:rPr>
          <w:rFonts w:eastAsia="Times New Roman" w:cs="Times New Roman"/>
          <w:lang w:val="ru-RU"/>
        </w:rPr>
        <w:t>1</w:t>
      </w:r>
      <w:r w:rsidR="0006792A" w:rsidRPr="0006792A">
        <w:rPr>
          <w:rFonts w:eastAsia="Times New Roman" w:cs="Times New Roman"/>
          <w:lang w:val="ru-RU"/>
        </w:rPr>
        <w:t>9</w:t>
      </w:r>
    </w:p>
    <w:p w:rsidR="00084386" w:rsidRDefault="00084386" w:rsidP="00084386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084386" w:rsidRDefault="00084386" w:rsidP="00084386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Количество часов:</w:t>
      </w:r>
    </w:p>
    <w:p w:rsidR="00084386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Согласно федеральному базисному учебному плану на изучение математики</w:t>
      </w:r>
      <w:r w:rsidRPr="00084C24">
        <w:rPr>
          <w:lang w:val="ru-RU"/>
        </w:rPr>
        <w:t xml:space="preserve"> в</w:t>
      </w:r>
      <w:proofErr w:type="gramStart"/>
      <w:r w:rsidRPr="00084C24">
        <w:rPr>
          <w:lang w:val="ru-RU"/>
        </w:rPr>
        <w:t>1</w:t>
      </w:r>
      <w:proofErr w:type="gramEnd"/>
      <w:r w:rsidRPr="00084C24">
        <w:rPr>
          <w:lang w:val="ru-RU"/>
        </w:rPr>
        <w:t xml:space="preserve"> классе отводится 132 часа </w:t>
      </w:r>
      <w:r>
        <w:rPr>
          <w:lang w:val="ru-RU"/>
        </w:rPr>
        <w:t>(</w:t>
      </w:r>
      <w:r w:rsidRPr="00084C24">
        <w:rPr>
          <w:lang w:val="ru-RU"/>
        </w:rPr>
        <w:t>4 часа в неделю</w:t>
      </w:r>
      <w:r>
        <w:rPr>
          <w:lang w:val="ru-RU"/>
        </w:rPr>
        <w:t>, 33 учебные недели),</w:t>
      </w:r>
      <w:r>
        <w:rPr>
          <w:rFonts w:eastAsia="Times New Roman" w:cs="Times New Roman"/>
          <w:lang w:val="ru-RU"/>
        </w:rPr>
        <w:t xml:space="preserve"> во 2-4 классах отводится 136 часов </w:t>
      </w:r>
      <w:r>
        <w:rPr>
          <w:lang w:val="ru-RU"/>
        </w:rPr>
        <w:t>(</w:t>
      </w:r>
      <w:r w:rsidRPr="00084C24">
        <w:rPr>
          <w:lang w:val="ru-RU"/>
        </w:rPr>
        <w:t>4 часа в неделю</w:t>
      </w:r>
      <w:r>
        <w:rPr>
          <w:lang w:val="ru-RU"/>
        </w:rPr>
        <w:t>, 34 учебные недели).</w:t>
      </w:r>
    </w:p>
    <w:p w:rsidR="00084386" w:rsidRDefault="00084386" w:rsidP="00084386">
      <w:pPr>
        <w:pStyle w:val="Standard"/>
        <w:autoSpaceDE w:val="0"/>
        <w:rPr>
          <w:lang w:val="ru-RU"/>
        </w:rPr>
      </w:pPr>
    </w:p>
    <w:p w:rsidR="00084386" w:rsidRDefault="00084386" w:rsidP="00084386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Формы организации учебного процесса:</w:t>
      </w:r>
    </w:p>
    <w:p w:rsidR="00084386" w:rsidRPr="007A789C" w:rsidRDefault="00084386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Основной формой организации учебного процесса по математике является </w:t>
      </w:r>
      <w:r>
        <w:rPr>
          <w:rFonts w:eastAsia="Times New Roman" w:cs="Times New Roman"/>
          <w:b/>
          <w:bCs/>
          <w:lang w:val="ru-RU"/>
        </w:rPr>
        <w:t>урок.</w:t>
      </w:r>
      <w:r>
        <w:rPr>
          <w:rFonts w:eastAsia="Times New Roman" w:cs="Times New Roman"/>
          <w:lang w:val="ru-RU"/>
        </w:rPr>
        <w:t xml:space="preserve"> В программе представлены следующие типы уроков:</w:t>
      </w:r>
    </w:p>
    <w:p w:rsidR="00084386" w:rsidRPr="00FF6A29" w:rsidRDefault="00FF6A29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открытия новых знаний, обретения новых умений и навыков</w:t>
      </w:r>
    </w:p>
    <w:p w:rsidR="00084386" w:rsidRPr="007A789C" w:rsidRDefault="00FF6A29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отработки умений и рефлексии</w:t>
      </w:r>
    </w:p>
    <w:p w:rsidR="00084386" w:rsidRPr="007A789C" w:rsidRDefault="00084386" w:rsidP="00084386">
      <w:pPr>
        <w:pStyle w:val="Standard"/>
        <w:autoSpaceDE w:val="0"/>
        <w:rPr>
          <w:lang w:val="ru-RU"/>
        </w:rPr>
      </w:pPr>
      <w:r w:rsidRPr="007A789C">
        <w:rPr>
          <w:rFonts w:eastAsia="Times New Roman" w:cs="Times New Roman"/>
          <w:lang w:val="ru-RU"/>
        </w:rPr>
        <w:t>-</w:t>
      </w:r>
      <w:r w:rsidR="00FF6A29">
        <w:rPr>
          <w:rFonts w:eastAsia="Times New Roman" w:cs="Times New Roman"/>
          <w:lang w:val="ru-RU"/>
        </w:rPr>
        <w:t>урок систематизации знаний</w:t>
      </w:r>
    </w:p>
    <w:p w:rsidR="00084386" w:rsidRPr="007A789C" w:rsidRDefault="00084386" w:rsidP="00084386">
      <w:pPr>
        <w:pStyle w:val="Standard"/>
        <w:autoSpaceDE w:val="0"/>
        <w:rPr>
          <w:lang w:val="ru-RU"/>
        </w:rPr>
      </w:pPr>
      <w:r w:rsidRPr="007A789C">
        <w:rPr>
          <w:rFonts w:eastAsia="Times New Roman" w:cs="Times New Roman"/>
          <w:lang w:val="ru-RU"/>
        </w:rPr>
        <w:t>-</w:t>
      </w:r>
      <w:r w:rsidR="00FF6A29">
        <w:rPr>
          <w:rFonts w:eastAsia="Times New Roman" w:cs="Times New Roman"/>
          <w:lang w:val="ru-RU"/>
        </w:rPr>
        <w:t xml:space="preserve">урок комбинированный </w:t>
      </w:r>
      <w:bookmarkStart w:id="0" w:name="_GoBack"/>
      <w:bookmarkEnd w:id="0"/>
    </w:p>
    <w:p w:rsidR="00084386" w:rsidRPr="008B2512" w:rsidRDefault="00FF6A29" w:rsidP="00084386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развивающего контроля</w:t>
      </w:r>
    </w:p>
    <w:p w:rsidR="00084386" w:rsidRPr="00EB6821" w:rsidRDefault="00084386" w:rsidP="00084386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kern w:val="0"/>
          <w:u w:val="single"/>
          <w:lang w:val="ru-RU" w:eastAsia="ru-RU" w:bidi="ar-SA"/>
        </w:rPr>
        <w:lastRenderedPageBreak/>
        <w:t>2</w:t>
      </w:r>
      <w:r w:rsidRPr="00EB6821">
        <w:rPr>
          <w:rFonts w:eastAsia="Times New Roman" w:cs="Times New Roman"/>
          <w:b/>
          <w:kern w:val="0"/>
          <w:u w:val="single"/>
          <w:lang w:val="ru-RU" w:eastAsia="ru-RU" w:bidi="ar-SA"/>
        </w:rPr>
        <w:t xml:space="preserve">. ПЛАНИРУЕМЫЕ </w:t>
      </w:r>
      <w:r w:rsidR="008B2512">
        <w:rPr>
          <w:rFonts w:eastAsia="Times New Roman" w:cs="Times New Roman"/>
          <w:b/>
          <w:kern w:val="0"/>
          <w:u w:val="single"/>
          <w:lang w:val="ru-RU" w:eastAsia="ru-RU" w:bidi="ar-SA"/>
        </w:rPr>
        <w:t>РЕЗУЛЬТАТЫ ОСВОЕНИЯ</w:t>
      </w:r>
      <w:r w:rsidRPr="00EB6821">
        <w:rPr>
          <w:rFonts w:eastAsia="Times New Roman" w:cs="Times New Roman"/>
          <w:b/>
          <w:kern w:val="0"/>
          <w:u w:val="single"/>
          <w:lang w:val="ru-RU" w:eastAsia="ru-RU" w:bidi="ar-SA"/>
        </w:rPr>
        <w:t xml:space="preserve"> УЧЕБНО</w:t>
      </w:r>
      <w:r>
        <w:rPr>
          <w:rFonts w:eastAsia="Times New Roman" w:cs="Times New Roman"/>
          <w:b/>
          <w:kern w:val="0"/>
          <w:u w:val="single"/>
          <w:lang w:val="ru-RU" w:eastAsia="ru-RU" w:bidi="ar-SA"/>
        </w:rPr>
        <w:t>ГО ПРЕДМЕТА «МАТЕМАТИКА</w:t>
      </w:r>
      <w:r w:rsidRPr="00EB6821">
        <w:rPr>
          <w:rFonts w:eastAsia="Times New Roman" w:cs="Times New Roman"/>
          <w:b/>
          <w:kern w:val="0"/>
          <w:u w:val="single"/>
          <w:lang w:val="ru-RU" w:eastAsia="ru-RU" w:bidi="ar-SA"/>
        </w:rPr>
        <w:t>»</w:t>
      </w:r>
    </w:p>
    <w:p w:rsidR="00084386" w:rsidRPr="00EB6821" w:rsidRDefault="00084386" w:rsidP="0008438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8B2512" w:rsidRDefault="008B2512" w:rsidP="008B2512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i/>
          <w:iCs/>
          <w:lang w:val="ru-RU"/>
        </w:rPr>
      </w:pPr>
      <w:r>
        <w:rPr>
          <w:rFonts w:eastAsia="Times New Roman" w:cs="Times New Roman"/>
          <w:b/>
          <w:bCs/>
          <w:i/>
          <w:iCs/>
          <w:lang w:val="ru-RU"/>
        </w:rPr>
        <w:t>Личностными результатами обучения учащихся являются: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готовность и способность к саморазвитию;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proofErr w:type="spellStart"/>
      <w:r>
        <w:rPr>
          <w:rFonts w:eastAsia="Times New Roman" w:cs="Times New Roman"/>
          <w:lang w:val="ru-RU"/>
        </w:rPr>
        <w:t>сформированность</w:t>
      </w:r>
      <w:proofErr w:type="spellEnd"/>
      <w:r>
        <w:rPr>
          <w:rFonts w:eastAsia="Times New Roman" w:cs="Times New Roman"/>
          <w:lang w:val="ru-RU"/>
        </w:rPr>
        <w:t xml:space="preserve"> мотивации к обучению;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способность характеризовать и оценивать собственные математические знания и умения;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заинтересованность в расширении и углублении получаемых математических знаний;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способность преодолевать трудности, доводить начатую работу до ее завершения;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 xml:space="preserve">способность к </w:t>
      </w:r>
      <w:proofErr w:type="spellStart"/>
      <w:r>
        <w:rPr>
          <w:rFonts w:eastAsia="Times New Roman" w:cs="Times New Roman"/>
          <w:lang w:val="ru-RU"/>
        </w:rPr>
        <w:t>самоорганизованности</w:t>
      </w:r>
      <w:proofErr w:type="spellEnd"/>
      <w:r>
        <w:rPr>
          <w:rFonts w:eastAsia="Times New Roman" w:cs="Times New Roman"/>
          <w:lang w:val="ru-RU"/>
        </w:rPr>
        <w:t>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высказывать собственные суждения и давать им обоснование;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8B2512" w:rsidRDefault="008B2512" w:rsidP="008B2512">
      <w:pPr>
        <w:pStyle w:val="Standard"/>
        <w:autoSpaceDE w:val="0"/>
        <w:rPr>
          <w:rFonts w:eastAsia="Times New Roman" w:cs="Times New Roman"/>
          <w:lang w:val="ru-RU"/>
        </w:rPr>
      </w:pPr>
    </w:p>
    <w:p w:rsidR="008B2512" w:rsidRDefault="008B2512" w:rsidP="008B2512">
      <w:pPr>
        <w:pStyle w:val="Standard"/>
        <w:autoSpaceDE w:val="0"/>
        <w:rPr>
          <w:rFonts w:eastAsia="Times New Roman" w:cs="Times New Roman"/>
          <w:b/>
          <w:bCs/>
          <w:i/>
          <w:iCs/>
          <w:lang w:val="ru-RU"/>
        </w:rPr>
      </w:pPr>
      <w:proofErr w:type="spellStart"/>
      <w:r>
        <w:rPr>
          <w:rFonts w:eastAsia="Times New Roman" w:cs="Times New Roman"/>
          <w:b/>
          <w:bCs/>
          <w:i/>
          <w:iCs/>
          <w:lang w:val="ru-RU"/>
        </w:rPr>
        <w:t>Метапредметными</w:t>
      </w:r>
      <w:proofErr w:type="spellEnd"/>
      <w:r>
        <w:rPr>
          <w:rFonts w:eastAsia="Times New Roman" w:cs="Times New Roman"/>
          <w:b/>
          <w:bCs/>
          <w:i/>
          <w:iCs/>
          <w:lang w:val="ru-RU"/>
        </w:rPr>
        <w:t xml:space="preserve"> результатами обучения являются: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понимание и принятие учебной задачи, поиск и нахождение способов ее решения;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выполнение учебных действий в разных формах (практические работы, работа с моделями и др.);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создание моделей изучаемых объектов с использованием знаково-символических средств;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адекватное оценивание результатов своей деятельности;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активное использование математической речи для решения разнообразных коммуникативных задач;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готовность слушать собеседника, вести диалог;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умение работать в информационной среде.</w:t>
      </w:r>
    </w:p>
    <w:p w:rsidR="008B2512" w:rsidRDefault="008B2512" w:rsidP="008B2512">
      <w:pPr>
        <w:pStyle w:val="Standard"/>
        <w:autoSpaceDE w:val="0"/>
        <w:rPr>
          <w:rFonts w:eastAsia="Times New Roman" w:cs="Times New Roman"/>
          <w:lang w:val="ru-RU"/>
        </w:rPr>
      </w:pPr>
    </w:p>
    <w:p w:rsidR="008B2512" w:rsidRDefault="008B2512" w:rsidP="008B2512">
      <w:pPr>
        <w:pStyle w:val="Standard"/>
        <w:autoSpaceDE w:val="0"/>
        <w:rPr>
          <w:rFonts w:eastAsia="Times New Roman" w:cs="Times New Roman"/>
          <w:b/>
          <w:bCs/>
          <w:i/>
          <w:iCs/>
          <w:lang w:val="ru-RU"/>
        </w:rPr>
      </w:pPr>
      <w:r>
        <w:rPr>
          <w:rFonts w:eastAsia="Times New Roman" w:cs="Times New Roman"/>
          <w:b/>
          <w:bCs/>
          <w:i/>
          <w:iCs/>
          <w:lang w:val="ru-RU"/>
        </w:rPr>
        <w:t>Предметными результатами учащихся являются: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r>
        <w:rPr>
          <w:rFonts w:eastAsia="Times New Roman" w:cs="Times New Roman"/>
          <w:lang w:val="ru-RU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8B2512" w:rsidRDefault="008B2512" w:rsidP="008B2512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sym w:font="Times New Roman" w:char="F0BE"/>
      </w:r>
      <w:proofErr w:type="gramStart"/>
      <w:r>
        <w:rPr>
          <w:rFonts w:eastAsia="Times New Roman" w:cs="Times New Roman"/>
          <w:lang w:val="ru-RU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lastRenderedPageBreak/>
        <w:t>1.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 К концу обучения в </w:t>
      </w:r>
      <w:r w:rsidRPr="00EB6821">
        <w:rPr>
          <w:rFonts w:eastAsia="Times New Roman" w:cs="Times New Roman"/>
          <w:b/>
          <w:i/>
          <w:kern w:val="0"/>
          <w:lang w:val="ru-RU" w:eastAsia="ru-RU" w:bidi="ar-SA"/>
        </w:rPr>
        <w:t>первом классе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 ученик 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>научится</w:t>
      </w:r>
      <w:r w:rsidRPr="00EB6821">
        <w:rPr>
          <w:rFonts w:eastAsia="Times New Roman" w:cs="Times New Roman"/>
          <w:kern w:val="0"/>
          <w:lang w:val="ru-RU" w:eastAsia="ru-RU" w:bidi="ar-SA"/>
        </w:rPr>
        <w:t>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называть: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предмет, расположенный левее (правее), выше (ниже) данного предмета, над (под,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за) данным предметом, между двумя предметами;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натуральные числа от 1 до 20 в прямом и в обратном порядке, следующее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(предыдущее) при счете число;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число, большее (меньшее) данного числа (на несколько единиц);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геометрическую фигуру (точку, отрезок, треугольник, квадрат, пятиугольник,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куб, шар);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различать: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число и цифру;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знаки арифметических действий;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круг и шар, квадрат и куб;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многоугольники по числу сторон (углов);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направления движения (слева направо, справа налево, сверху вниз, снизу вверх);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читать: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числа в пределах 20, записанные цифрами;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записи вида 3 + 2 = 5,  6 – 4 = 2,  </w:t>
      </w:r>
      <w:r w:rsidRPr="00EB6821">
        <w:rPr>
          <w:rFonts w:eastAsia="Times New Roman" w:cs="Times New Roman"/>
          <w:spacing w:val="20"/>
          <w:kern w:val="0"/>
          <w:lang w:val="ru-RU" w:eastAsia="ru-RU" w:bidi="ar-SA"/>
        </w:rPr>
        <w:t xml:space="preserve">5 </w:t>
      </w:r>
      <w:r w:rsidRPr="00EB6821">
        <w:rPr>
          <w:rFonts w:eastAsia="Times New Roman" w:cs="Times New Roman"/>
          <w:spacing w:val="20"/>
          <w:kern w:val="0"/>
          <w:lang w:val="ru-RU" w:eastAsia="ru-RU" w:bidi="ar-SA"/>
        </w:rPr>
        <w:t xml:space="preserve"> 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2 = 10,  </w:t>
      </w:r>
      <w:r w:rsidRPr="00EB6821">
        <w:rPr>
          <w:rFonts w:eastAsia="Times New Roman" w:cs="Times New Roman"/>
          <w:spacing w:val="20"/>
          <w:kern w:val="0"/>
          <w:lang w:val="ru-RU" w:eastAsia="ru-RU" w:bidi="ar-SA"/>
        </w:rPr>
        <w:t>9</w:t>
      </w:r>
      <w:proofErr w:type="gramStart"/>
      <w:r w:rsidRPr="00EB6821">
        <w:rPr>
          <w:rFonts w:eastAsia="Times New Roman" w:cs="Times New Roman"/>
          <w:spacing w:val="20"/>
          <w:kern w:val="0"/>
          <w:lang w:val="ru-RU" w:eastAsia="ru-RU" w:bidi="ar-SA"/>
        </w:rPr>
        <w:t xml:space="preserve"> :</w:t>
      </w:r>
      <w:proofErr w:type="gramEnd"/>
      <w:r w:rsidRPr="00EB6821">
        <w:rPr>
          <w:rFonts w:eastAsia="Times New Roman" w:cs="Times New Roman"/>
          <w:spacing w:val="20"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kern w:val="0"/>
          <w:lang w:val="ru-RU" w:eastAsia="ru-RU" w:bidi="ar-SA"/>
        </w:rPr>
        <w:t>3 = 3;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сравнивать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предметы с целью выявления в них сходства и различий;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предметы по размерам (больше, меньше);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два числа (больше, меньше, больше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на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>, меньше на);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данные значения длины;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отрезки по длине;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воспроизводить: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результаты табличного сложения любых однозначных чисел;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результаты табличного вычитания однозначных чисел;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способ решения задачи в вопросно-ответной форме;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распознавать: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геометрические фигуры;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моделировать: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отношения «больше», «меньше», «больше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на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>», «меньше на» с использова</w:t>
      </w:r>
      <w:r w:rsidRPr="00EB6821">
        <w:rPr>
          <w:rFonts w:eastAsia="Times New Roman" w:cs="Times New Roman"/>
          <w:kern w:val="0"/>
          <w:lang w:val="ru-RU" w:eastAsia="ru-RU" w:bidi="ar-SA"/>
        </w:rPr>
        <w:softHyphen/>
        <w:t xml:space="preserve">нием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фишек, геометрических схем (графов) с цветными стрелками;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— ситуации, иллюстрирующие арифметические действия (сложение, вычи</w:t>
      </w:r>
      <w:r w:rsidRPr="00EB6821">
        <w:rPr>
          <w:rFonts w:eastAsia="Times New Roman" w:cs="Times New Roman"/>
          <w:kern w:val="0"/>
          <w:lang w:val="ru-RU" w:eastAsia="ru-RU" w:bidi="ar-SA"/>
        </w:rPr>
        <w:softHyphen/>
        <w:t xml:space="preserve">тание,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умножение, деление);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ситуацию, описанную текстом арифметической задачи, с помощью фишек или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схематического рисунка;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характеризовать: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расположение предметов на плоскости и в пространстве;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расположение чисел на шкале линейки (левее, правее,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между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>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результаты сравнения чисел словами «больше» или «меньше»;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предъявленную геометрическую фигуру (форма, размеры);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расположение предметов или числовых данных в таблице (верхняя, средняя,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нижняя) строка, левый (правый, средний) столбец;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анализировать: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текст арифметической задачи: выделять условие и вопрос, данные и искомые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числа (величины);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предложенные варианты решения задачи с целью выбора верного или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оптимального решения;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классифицировать: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распределять элементы множеств на группы по заданному признаку;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упорядочивать: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lastRenderedPageBreak/>
        <w:t>— предметы (по высоте, длине, ширине);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отрезки в соответствии с их длинами;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числа (в порядке увеличения или уменьшения);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конструировать: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алгоритм решения задачи;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несложные задачи с заданной сюжетной ситуацией (по рисунку, схеме);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контролировать: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свою деятельность (обнаруживать и исправлять допущенные ошибки);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оценивать: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расстояние между точками, длину предмета или отрезка (на глаз);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предъявленное готовое решение учебной задачи (верно, неверно);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решать учебные и практические задачи: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пересчитывать предметы, выражать числами получаемые результаты;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записывать цифрами числа от 1 до 20, число нуль;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решать простые текстовые арифметические задачи (в одно действие);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измерять длину отрезка с помощью линейки;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изображать отрезок заданной длины;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отмечать на бумаге точку, проводить линию по линейке;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выполнять вычисления (в том числе вычислять значения выражений, содержащих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скобки);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ориентироваться в таблице: выбирать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необходимую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для решения задачи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информацию.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bidi="ar-SA"/>
        </w:rPr>
      </w:pP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bidi="ar-SA"/>
        </w:rPr>
      </w:pPr>
      <w:r w:rsidRPr="00EB6821">
        <w:rPr>
          <w:rFonts w:eastAsia="Times New Roman" w:cs="Times New Roman"/>
          <w:kern w:val="0"/>
          <w:lang w:val="ru-RU" w:bidi="ar-SA"/>
        </w:rPr>
        <w:t xml:space="preserve">К концу обучения в </w:t>
      </w:r>
      <w:r w:rsidRPr="00EB6821">
        <w:rPr>
          <w:rFonts w:eastAsia="Times New Roman" w:cs="Times New Roman"/>
          <w:b/>
          <w:i/>
          <w:kern w:val="0"/>
          <w:lang w:val="ru-RU" w:bidi="ar-SA"/>
        </w:rPr>
        <w:t>первом классе</w:t>
      </w:r>
      <w:r w:rsidRPr="00EB6821">
        <w:rPr>
          <w:rFonts w:eastAsia="Times New Roman" w:cs="Times New Roman"/>
          <w:kern w:val="0"/>
          <w:lang w:val="ru-RU" w:bidi="ar-SA"/>
        </w:rPr>
        <w:t xml:space="preserve"> ученик </w:t>
      </w:r>
      <w:r w:rsidRPr="00EB6821">
        <w:rPr>
          <w:rFonts w:eastAsia="Times New Roman" w:cs="Times New Roman"/>
          <w:i/>
          <w:kern w:val="0"/>
          <w:lang w:val="ru-RU" w:bidi="ar-SA"/>
        </w:rPr>
        <w:t>может научиться</w:t>
      </w:r>
      <w:r w:rsidRPr="00EB6821">
        <w:rPr>
          <w:rFonts w:eastAsia="Times New Roman" w:cs="Times New Roman"/>
          <w:kern w:val="0"/>
          <w:lang w:val="ru-RU" w:bidi="ar-SA"/>
        </w:rPr>
        <w:t xml:space="preserve">: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bidi="ar-SA"/>
        </w:rPr>
      </w:pPr>
      <w:r w:rsidRPr="00EB6821">
        <w:rPr>
          <w:rFonts w:eastAsia="Times New Roman" w:cs="Times New Roman"/>
          <w:b/>
          <w:kern w:val="0"/>
          <w:lang w:val="ru-RU" w:bidi="ar-SA"/>
        </w:rPr>
        <w:t>сравнивать: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bidi="ar-SA"/>
        </w:rPr>
        <w:t>—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 разные приемы вычислений с целью выявления наиболее удобного приема;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воспроизводить: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способ решения арифметической задачи или любой другой учебной задачи в виде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связного устного рассказа;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классифицировать: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определять основание классификации;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обосновывать: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приемы вычислений на основе использования свойств арифметических действий;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 xml:space="preserve">контролировать деятельность: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осуществлять взаимопроверку выполненного задания при работе в парах;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решать учебные и практические задачи: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преобразовывать текст задачи в соответствии с предложенными условиями;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использовать изученные свойства арифметических действий при вычислениях;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выделять на сложном рисунке фигуру указанной формы (отрезок, треугольник и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др.), пересчитывать число таких фигур;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составлять фигуры из частей;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разбивать данную фигуру на части в соответствии с заданными требованиями;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изображать на бумаге треугольник с помощью линейки;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находить и показывать на рисунках пары симметричных относительно осей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симметрии точек и других фигур (их частей);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определять, имеет ли данная фигура ось симметрии и число осей,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представлять заданную информацию в виде таблицы;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выбирать из математического текста необходимую информацию для ответа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на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поставленный вопрос.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i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2.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 К концу обучения во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b/>
          <w:i/>
          <w:kern w:val="0"/>
          <w:lang w:val="ru-RU" w:eastAsia="ru-RU" w:bidi="ar-SA"/>
        </w:rPr>
        <w:t>втором классе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kern w:val="0"/>
          <w:lang w:val="ru-RU" w:eastAsia="ru-RU" w:bidi="ar-SA"/>
        </w:rPr>
        <w:t>ученик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научится: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называть: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lastRenderedPageBreak/>
        <w:t xml:space="preserve">— натуральные числа от 20 до 100 в прямом и в обратном порядке, следующее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(предыдущее) при счете число;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число, большее или меньшее данного числа в несколько раз;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единицы длины, площади;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одну или несколько долей данного числа и числа по его доле;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компоненты арифметических действий (слагаемое, сумма, уменьшаемое,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вычитаемое, разность, множитель, произведение, делимое, делитель, частное);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геометрическую фигуру (многоугольник, угол, прямоугольник, квадрат,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окружность);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сравнивать: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числа в пределах 100;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числа в кратном отношении (во сколько раз одно число больше или меньше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другого);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длины отрезков;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различать: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— отношения «больше в» и «больше на», «меньше в» и «меньше на»;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компоненты арифметических действий;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числовое выражение и его значение;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российские монеты, купюры разных достоинств;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прямые и непрямые углы;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периметр и площадь прямоугольника;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окружность и круг;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читать: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числа в пределах 100, записанные цифрами;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записи вида  5 · 2 = 10,  1</w:t>
      </w:r>
      <w:r w:rsidRPr="00EB6821">
        <w:rPr>
          <w:rFonts w:eastAsia="Times New Roman" w:cs="Times New Roman"/>
          <w:spacing w:val="20"/>
          <w:kern w:val="0"/>
          <w:lang w:val="ru-RU" w:eastAsia="ru-RU" w:bidi="ar-SA"/>
        </w:rPr>
        <w:t>2</w:t>
      </w:r>
      <w:proofErr w:type="gramStart"/>
      <w:r w:rsidRPr="00EB6821">
        <w:rPr>
          <w:rFonts w:eastAsia="Times New Roman" w:cs="Times New Roman"/>
          <w:spacing w:val="20"/>
          <w:kern w:val="0"/>
          <w:lang w:val="ru-RU" w:eastAsia="ru-RU" w:bidi="ar-SA"/>
        </w:rPr>
        <w:t xml:space="preserve"> :</w:t>
      </w:r>
      <w:proofErr w:type="gramEnd"/>
      <w:r w:rsidRPr="00EB6821">
        <w:rPr>
          <w:rFonts w:eastAsia="Times New Roman" w:cs="Times New Roman"/>
          <w:spacing w:val="20"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kern w:val="0"/>
          <w:lang w:val="ru-RU" w:eastAsia="ru-RU" w:bidi="ar-SA"/>
        </w:rPr>
        <w:t>4 = 3;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воспроизводить: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результаты табличных случаев умножения однозначных чисел и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соответствующих случаев деления;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соотношения между единицами длины: 1 м = 100 см, 1 м = 10 </w:t>
      </w:r>
      <w:proofErr w:type="spellStart"/>
      <w:r w:rsidRPr="00EB6821">
        <w:rPr>
          <w:rFonts w:eastAsia="Times New Roman" w:cs="Times New Roman"/>
          <w:kern w:val="0"/>
          <w:lang w:val="ru-RU" w:eastAsia="ru-RU" w:bidi="ar-SA"/>
        </w:rPr>
        <w:t>дм</w:t>
      </w:r>
      <w:proofErr w:type="spellEnd"/>
      <w:r w:rsidRPr="00EB6821">
        <w:rPr>
          <w:rFonts w:eastAsia="Times New Roman" w:cs="Times New Roman"/>
          <w:kern w:val="0"/>
          <w:lang w:val="ru-RU" w:eastAsia="ru-RU" w:bidi="ar-SA"/>
        </w:rPr>
        <w:t>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приводить примеры: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однозначных и двузначных чисел;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числовых выражений;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моделировать: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десятичный состав двузначного числа;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алгоритмы сложения и вычитания двузначных чисел;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ситуацию, представленную в тексте арифметической задачи, в виде схемы,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рисунка;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распознавать: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геометрические фигуры (многоугольники, окружность, прямоугольник, угол);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упорядочивать: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числа в пределах 100 в порядке увеличения или уменьшения;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характеризовать: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числовое выражение (название, как составлено);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многоугольник (название, число углов, сторон, вершин);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анализировать: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текст учебной задачи с целью поиска алгоритма ее решения;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готовые решения задач с целью выбора верного решения, рационального способа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решения;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классифицировать: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углы (прямые, непрямые);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числа в пределах 100 (однозначные, двузначные);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конструировать: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lastRenderedPageBreak/>
        <w:t>— тексты несложных арифметических задач;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алгоритм решения составной арифметической задачи;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контролировать: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свою деятельность (находить и исправлять ошибки);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оценивать: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готовое решение учебной задачи (верно, неверно);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решать учебные и практические задачи: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записывать цифрами двузначные числа;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решать составные арифметические задачи в два действия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в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различных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комбинациях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>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вычислять сумму и разность чисел в пределах 100, используя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изученные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устные и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письменные приемы вычислений;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вычислять значения простых и составных числовых выражений;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вычислять периметр и площадь прямоугольника (квадрата);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строить окружность с помощью циркуля;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выбирать из таблицы необходимую информацию для решения учебной задачи;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заполнять таблицы, имея некоторый банк данных.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К концу обучения во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b/>
          <w:i/>
          <w:kern w:val="0"/>
          <w:lang w:val="ru-RU" w:eastAsia="ru-RU" w:bidi="ar-SA"/>
        </w:rPr>
        <w:t>втором классе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ученик 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>может научиться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: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формулировать: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свойства умножения и деления;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определения прямоугольника и квадрата;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свойства прямоугольника (квадрата);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называть: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вершины и стороны угла, обозначенные латинскими буквами;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элементы многоугольника (вершины, стороны, углы);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центр и радиус окружности;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координаты точек, отмеченных на числовом луче;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 xml:space="preserve">читать: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обозначения луча, угла, многоугольника;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различать: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луч и отрезок;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характеризовать: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расположение чисел на числовом луче;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— взаимное расположение фигур на плоскости (пересекаются, не пере</w:t>
      </w:r>
      <w:r w:rsidRPr="00EB6821">
        <w:rPr>
          <w:rFonts w:eastAsia="Times New Roman" w:cs="Times New Roman"/>
          <w:kern w:val="0"/>
          <w:lang w:val="ru-RU" w:eastAsia="ru-RU" w:bidi="ar-SA"/>
        </w:rPr>
        <w:softHyphen/>
        <w:t xml:space="preserve">секаются,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имеют общую точку (общие точки);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решать учебные и практические задачи: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выбирать единицу длины при выполнении измерений;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обосновывать выбор арифметических действий для решения задач;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указывать на рисунке все оси симметрии прямоугольника (квадрата);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изображать на бумаге многоугольник с помощью линейки или от руки;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составлять несложные числовые выражения;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выполнять несложные устные вычисления в пределах 100.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3.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 К концу обучения в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b/>
          <w:i/>
          <w:kern w:val="0"/>
          <w:lang w:val="ru-RU" w:eastAsia="ru-RU" w:bidi="ar-SA"/>
        </w:rPr>
        <w:t>третьем классе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kern w:val="0"/>
          <w:lang w:val="ru-RU" w:eastAsia="ru-RU" w:bidi="ar-SA"/>
        </w:rPr>
        <w:t>ученик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научится: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называть: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любое следующее (предыдущее) при счете число в пределах 1000, любой отрезок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компоненты действия деления с остатком;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единицы массы, времени, длины;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геометрическую фигуру (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ломаная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);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сравнивать: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числа в пределах 1000;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lastRenderedPageBreak/>
        <w:t>— значения величин, выраженных в одинаковых или разных единицах;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различать: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знаки </w:t>
      </w:r>
      <w:r w:rsidRPr="00EB6821">
        <w:rPr>
          <w:rFonts w:eastAsia="Times New Roman" w:cs="Times New Roman"/>
          <w:b/>
          <w:kern w:val="0"/>
          <w:lang w:val="ru-RU" w:eastAsia="ru-RU" w:bidi="ar-SA"/>
        </w:rPr>
        <w:t>&gt;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 и </w:t>
      </w:r>
      <w:r w:rsidRPr="00EB6821">
        <w:rPr>
          <w:rFonts w:eastAsia="Times New Roman" w:cs="Times New Roman"/>
          <w:b/>
          <w:kern w:val="0"/>
          <w:lang w:val="ru-RU" w:eastAsia="ru-RU" w:bidi="ar-SA"/>
        </w:rPr>
        <w:t>&lt;</w:t>
      </w:r>
      <w:r w:rsidRPr="00EB6821">
        <w:rPr>
          <w:rFonts w:eastAsia="Times New Roman" w:cs="Times New Roman"/>
          <w:kern w:val="0"/>
          <w:lang w:val="ru-RU" w:eastAsia="ru-RU" w:bidi="ar-SA"/>
        </w:rPr>
        <w:t>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числовые равенства и неравенства;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читать: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записи вида 120 &lt; 365,  900 &gt; 850;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воспроизводить: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соотношения между единицами массы, длины, времени;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устные и письменные алгоритмы арифметических действий в пределах 1000;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приводить примеры: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числовых равенств и неравенств;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моделировать: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ситуацию, представленную в тексте арифметической задачи, в виде схемы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(графа), таблицы, рисунка;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способ деления с остатком с помощью фишек;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упорядочивать: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натуральные числа в пределах 1000;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значения величин, выраженных в одинаковых или разных единицах;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анализировать: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структуру числового выражения;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текст арифметической (в том числе логической) задачи;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классифицировать: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числа в пределах 1000 (однозначные, двузначные, трехзначные);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конструировать: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план решения составной арифметической (в том числе логической) задачи;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контролировать: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свою деятельность (проверять правильность письменных вычислений с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натуральными числами в пределах 1000), находить и исправлять ошибки;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решать учебные и практические задачи: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читать и записывать цифрами любое трехзначное число;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читать и составлять несложные числовые выражения;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выполнять несложные устные вычисления в пределах 1000;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вычислять сумму и разность чисел в пределах 1000, выполнять умножение и 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деление на однозначное и на двузначное число, используя письменные алгоритмы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вычислений;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выполнять деление с остатком;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определять время по часам;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изображать ломаные линии разных видов;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вычислять значения числовых выражений, содержащих 2–3 действия (со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скобками и без скобок);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решать текстовые арифметические задачи в три действия.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i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К концу обучения в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b/>
          <w:i/>
          <w:kern w:val="0"/>
          <w:lang w:val="ru-RU" w:eastAsia="ru-RU" w:bidi="ar-SA"/>
        </w:rPr>
        <w:t>третьем классе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kern w:val="0"/>
          <w:lang w:val="ru-RU" w:eastAsia="ru-RU" w:bidi="ar-SA"/>
        </w:rPr>
        <w:t>ученик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может научиться: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формулировать: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сочетательное свойство умножения;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распределительное свойство умножения относительно сложения (вычитания);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читать: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обозначения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прямой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>, ломаной;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приводить примеры: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высказываний и предложений, не являющихся высказываниями;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верных и неверных высказываний;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различать: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lastRenderedPageBreak/>
        <w:t>— числовое и буквенное выражение;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прямую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и луч, прямую и отрезок;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замкнутую и незамкнутую ломаную линии;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характеризовать: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ломаную линию (вид, число вершин, звеньев);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взаимное расположение лучей, отрезков, прямых на плоскости;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конструировать: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буквенное выражение, в том числе для решения задач с буквенными данными;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воспроизводить: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способы деления окружности на 2, 4, 6 и 8 равных частей;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решать учебные и практические задачи: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вычислять значения буквенных выражений при заданных числовых значениях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входящих в них букв;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изображать прямую и ломаную линии с помощью линейки;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— проводить прямую через одну и через две точки;</w:t>
      </w:r>
      <w:proofErr w:type="gramEnd"/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строить на клетчатой бумаге точку, отрезок, луч, прямую, ломаную,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симметричные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данным фигурам (точке, отрезку, лучу, прямой, ломаной).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i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4.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 К концу обучения в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b/>
          <w:i/>
          <w:kern w:val="0"/>
          <w:lang w:val="ru-RU" w:eastAsia="ru-RU" w:bidi="ar-SA"/>
        </w:rPr>
        <w:t>четвертом классе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kern w:val="0"/>
          <w:lang w:val="ru-RU" w:eastAsia="ru-RU" w:bidi="ar-SA"/>
        </w:rPr>
        <w:t>ученик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научится: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называть: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любое следующее (предыдущее) при счете многозначное число, любой отрезок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натурального ряда чисел в прямом и в обратном порядке;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классы и разряды многозначного числа;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единицы величин: длины, массы, скорости, времени;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пространственную фигуру, изображенную на чертеже или представленную в виде 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модели (многогранник, прямоугольный параллелепипед, куб, пирамида, конус,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цилиндр);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сравнивать: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многозначные числа;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значения величин, выраженных в одинаковых единицах;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различать: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цилиндр и конус, прямоугольный параллелепипед и пирамиду;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читать: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любое многозначное число;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значения величин;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информацию, представленную в таблицах, на диаграммах;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воспроизводить: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устные приемы сложения, вычитания, умножения, деления в случаях, сводимых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к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письменные алгоритмы выполнения арифметических действий с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многозначными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числами;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способы вычисления неизвестных компонентов арифметических действий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(слагаемого, множителя, уменьшаемого, вычитаемого, делимого, делителя);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способы построения отрезка, прямоугольника,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равных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данным, с помощью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циркуля и линейки;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моделировать: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разные виды совместного движения двух тел при решении задач на движение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в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одном направлении, в противоположных направлениях;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упорядочивать: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многозначные числа, располагая их в порядке увеличения (уменьшения);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значения величин, выраженных в одинаковых единицах;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анализировать: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структуру составного числового выражения;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lastRenderedPageBreak/>
        <w:t xml:space="preserve">— характер движения, представленного в тексте арифметической задачи;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конструировать: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алгоритм решения составной арифметической задачи;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составные высказывания с помощью логических слов-связок «и», «или», «если,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то», «неверно, что»;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контролировать: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свою деятельность: проверять правильность вычислений с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многозначными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числами, используя изученные приемы;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решать учебные и практические задачи: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записывать цифрами любое многозначное число в пределах класса миллионов;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вычислять значения числовых выражений, содержащих не более шести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арифметических действий;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 xml:space="preserve">— решать арифметические задачи, связанные с движением (в том числе задачи на </w:t>
      </w:r>
      <w:proofErr w:type="gramEnd"/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совместное движение двух тел);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формулировать свойства арифметических действий и применять их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при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вычислениях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>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вычислять неизвестные компоненты арифметических действий.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i/>
          <w:kern w:val="0"/>
          <w:lang w:val="ru-RU" w:eastAsia="ru-RU" w:bidi="ar-SA"/>
        </w:rPr>
      </w:pP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i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К концу обучения в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b/>
          <w:i/>
          <w:kern w:val="0"/>
          <w:lang w:val="ru-RU" w:eastAsia="ru-RU" w:bidi="ar-SA"/>
        </w:rPr>
        <w:t>четвертом классе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 </w:t>
      </w:r>
      <w:r w:rsidRPr="00EB6821">
        <w:rPr>
          <w:rFonts w:eastAsia="Times New Roman" w:cs="Times New Roman"/>
          <w:kern w:val="0"/>
          <w:lang w:val="ru-RU" w:eastAsia="ru-RU" w:bidi="ar-SA"/>
        </w:rPr>
        <w:t xml:space="preserve">ученик </w:t>
      </w:r>
      <w:r w:rsidRPr="00EB6821">
        <w:rPr>
          <w:rFonts w:eastAsia="Times New Roman" w:cs="Times New Roman"/>
          <w:i/>
          <w:kern w:val="0"/>
          <w:lang w:val="ru-RU" w:eastAsia="ru-RU" w:bidi="ar-SA"/>
        </w:rPr>
        <w:t xml:space="preserve">может научиться: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называть: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координаты точек, отмеченных в координатном углу;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сравнивать: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величины, выраженные в разных единицах;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различать: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числовое и буквенное равенства;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виды углов и виды треугольников;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понятия «несколько решений» и «несколько способов решения» (задачи);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воспроизводить: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способы деления отрезка на равные части с помощью циркуля и линейки;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приводить примеры: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истинных и ложных высказываний;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оценивать: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точность измерений;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исследовать: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задачу (наличие или отсутствие решения, наличие нескольких решений);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читать: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информацию, представленную на графике;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b/>
          <w:kern w:val="0"/>
          <w:lang w:val="ru-RU" w:eastAsia="ru-RU" w:bidi="ar-SA"/>
        </w:rPr>
        <w:t>решать учебные и практические задачи: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вычислять периметр и площадь нестандартной прямоугольной фигуры;</w:t>
      </w:r>
    </w:p>
    <w:p w:rsidR="00084386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— исследовать предметы окружающего мира, сопоставлять их с моделями 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пространственных геометрических фигур;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прогнозировать результаты вычислений;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читать и записывать любое многозначное число в пределах класса миллиардов;</w:t>
      </w:r>
    </w:p>
    <w:p w:rsidR="00084386" w:rsidRPr="00EB6821" w:rsidRDefault="00084386" w:rsidP="00084386">
      <w:pPr>
        <w:widowControl/>
        <w:suppressAutoHyphens w:val="0"/>
        <w:autoSpaceDE w:val="0"/>
        <w:adjustRightInd w:val="0"/>
        <w:ind w:firstLine="567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>— измерять длину, массу, площадь с указанной точностью,</w:t>
      </w:r>
    </w:p>
    <w:p w:rsidR="00084386" w:rsidRPr="00EB6821" w:rsidRDefault="00084386" w:rsidP="00084386">
      <w:pPr>
        <w:widowControl/>
        <w:suppressAutoHyphens w:val="0"/>
        <w:autoSpaceDN/>
        <w:ind w:firstLine="36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EB6821">
        <w:rPr>
          <w:rFonts w:eastAsia="Times New Roman" w:cs="Times New Roman"/>
          <w:kern w:val="0"/>
          <w:lang w:val="ru-RU" w:eastAsia="ru-RU" w:bidi="ar-SA"/>
        </w:rPr>
        <w:t xml:space="preserve">  — сравнивать </w:t>
      </w:r>
      <w:proofErr w:type="gramStart"/>
      <w:r w:rsidRPr="00EB6821">
        <w:rPr>
          <w:rFonts w:eastAsia="Times New Roman" w:cs="Times New Roman"/>
          <w:kern w:val="0"/>
          <w:lang w:val="ru-RU" w:eastAsia="ru-RU" w:bidi="ar-SA"/>
        </w:rPr>
        <w:t>углы</w:t>
      </w:r>
      <w:proofErr w:type="gramEnd"/>
      <w:r w:rsidRPr="00EB6821">
        <w:rPr>
          <w:rFonts w:eastAsia="Times New Roman" w:cs="Times New Roman"/>
          <w:kern w:val="0"/>
          <w:lang w:val="ru-RU" w:eastAsia="ru-RU" w:bidi="ar-SA"/>
        </w:rPr>
        <w:t xml:space="preserve"> способом наложения, используя модели.</w:t>
      </w:r>
    </w:p>
    <w:p w:rsidR="00084386" w:rsidRPr="00011A9C" w:rsidRDefault="00084386" w:rsidP="00084386">
      <w:pPr>
        <w:autoSpaceDE w:val="0"/>
        <w:jc w:val="center"/>
        <w:rPr>
          <w:rFonts w:eastAsia="Times New Roman" w:cs="Times New Roman"/>
          <w:b/>
          <w:bCs/>
          <w:u w:val="single"/>
          <w:lang w:val="ru-RU"/>
        </w:rPr>
      </w:pPr>
    </w:p>
    <w:p w:rsidR="00803174" w:rsidRDefault="00803174" w:rsidP="00084386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8B2512" w:rsidRDefault="008B2512" w:rsidP="00084386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8B2512" w:rsidRDefault="008B2512" w:rsidP="00084386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8B2512" w:rsidRPr="007A789C" w:rsidRDefault="008B2512" w:rsidP="00084386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803174" w:rsidRPr="007A789C" w:rsidRDefault="00084386" w:rsidP="00803174">
      <w:pPr>
        <w:pStyle w:val="Standard"/>
        <w:autoSpaceDE w:val="0"/>
        <w:jc w:val="center"/>
        <w:rPr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lastRenderedPageBreak/>
        <w:t>3</w:t>
      </w:r>
      <w:r w:rsidR="00803174" w:rsidRPr="007A789C">
        <w:rPr>
          <w:rFonts w:eastAsia="Times New Roman" w:cs="Times New Roman"/>
          <w:b/>
          <w:bCs/>
          <w:u w:val="single"/>
          <w:lang w:val="ru-RU"/>
        </w:rPr>
        <w:t>.</w:t>
      </w:r>
      <w:r>
        <w:rPr>
          <w:rFonts w:eastAsia="Times New Roman" w:cs="Times New Roman"/>
          <w:b/>
          <w:bCs/>
          <w:u w:val="single"/>
          <w:lang w:val="ru-RU"/>
        </w:rPr>
        <w:t xml:space="preserve"> </w:t>
      </w:r>
      <w:r w:rsidR="00803174">
        <w:rPr>
          <w:rFonts w:eastAsia="Times New Roman" w:cs="Times New Roman"/>
          <w:b/>
          <w:bCs/>
          <w:u w:val="single"/>
          <w:lang w:val="ru-RU"/>
        </w:rPr>
        <w:t xml:space="preserve">СОДЕРЖАНИЕ УЧЕБНОГО ПРЕДМЕТА </w:t>
      </w:r>
      <w:r w:rsidR="00803174" w:rsidRPr="007A789C">
        <w:rPr>
          <w:rFonts w:eastAsia="Times New Roman" w:cs="Times New Roman"/>
          <w:b/>
          <w:bCs/>
          <w:u w:val="single"/>
          <w:lang w:val="ru-RU"/>
        </w:rPr>
        <w:t>«</w:t>
      </w:r>
      <w:r w:rsidR="00803174">
        <w:rPr>
          <w:rFonts w:eastAsia="Times New Roman" w:cs="Times New Roman"/>
          <w:b/>
          <w:bCs/>
          <w:u w:val="single"/>
          <w:lang w:val="ru-RU"/>
        </w:rPr>
        <w:t>МАТЕМАТИКА</w:t>
      </w:r>
      <w:r w:rsidR="00803174" w:rsidRPr="007A789C">
        <w:rPr>
          <w:rFonts w:eastAsia="Times New Roman" w:cs="Times New Roman"/>
          <w:b/>
          <w:bCs/>
          <w:u w:val="single"/>
          <w:lang w:val="ru-RU"/>
        </w:rPr>
        <w:t>»</w:t>
      </w:r>
    </w:p>
    <w:p w:rsidR="00084C24" w:rsidRPr="00084C24" w:rsidRDefault="00084C24" w:rsidP="00084C24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val="ru-RU" w:eastAsia="zh-CN" w:bidi="ar-SA"/>
        </w:rPr>
      </w:pPr>
    </w:p>
    <w:p w:rsidR="00084C24" w:rsidRDefault="00084C24" w:rsidP="00084C2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1</w:t>
      </w:r>
      <w:r w:rsidRPr="007A789C">
        <w:rPr>
          <w:rFonts w:eastAsia="Times New Roman" w:cs="Times New Roman"/>
          <w:b/>
          <w:bCs/>
          <w:lang w:val="ru-RU"/>
        </w:rPr>
        <w:t xml:space="preserve"> </w:t>
      </w:r>
      <w:r>
        <w:rPr>
          <w:rFonts w:eastAsia="Times New Roman" w:cs="Times New Roman"/>
          <w:b/>
          <w:bCs/>
          <w:lang w:val="ru-RU"/>
        </w:rPr>
        <w:t>класс (4 ч в неделю; 132 часа)</w:t>
      </w:r>
    </w:p>
    <w:p w:rsidR="00084C24" w:rsidRPr="007A789C" w:rsidRDefault="00084C24" w:rsidP="00084C24">
      <w:pPr>
        <w:pStyle w:val="Standard"/>
        <w:autoSpaceDE w:val="0"/>
        <w:rPr>
          <w:lang w:val="ru-RU"/>
        </w:rPr>
      </w:pPr>
    </w:p>
    <w:p w:rsidR="00084C24" w:rsidRPr="00084C24" w:rsidRDefault="00084C24" w:rsidP="00084C24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b/>
          <w:i/>
          <w:kern w:val="0"/>
          <w:lang w:val="ru-RU" w:eastAsia="zh-CN" w:bidi="ar-SA"/>
        </w:rPr>
        <w:t>Множества предметов. Отношения между предметами и между множествами предметов</w:t>
      </w:r>
      <w:r w:rsidRPr="00084C24">
        <w:rPr>
          <w:rFonts w:eastAsia="Times New Roman" w:cs="Times New Roman"/>
          <w:b/>
          <w:i/>
          <w:kern w:val="0"/>
          <w:vertAlign w:val="superscript"/>
          <w:lang w:val="ru-RU" w:eastAsia="zh-CN" w:bidi="ar-SA"/>
        </w:rPr>
        <w:footnoteReference w:customMarkFollows="1" w:id="1"/>
        <w:t>*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Сходства и различия предметов. Соотношение размеров предметов (фигур). 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Понятия: больше, меньше, одинаковые по размерам; длиннее, короче, такой же длины (ширины, высоты).</w:t>
      </w:r>
      <w:proofErr w:type="gramEnd"/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Соотношения между множествами предметов. 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Понятия: больше, меньше, столько же, поровну (предметов), больше, меньше (на несколько предметов).</w:t>
      </w:r>
      <w:proofErr w:type="gramEnd"/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i/>
          <w:kern w:val="0"/>
          <w:lang w:val="ru-RU" w:eastAsia="zh-CN" w:bidi="ar-SA"/>
        </w:rPr>
        <w:t>Универсальные учебные действия: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сравнивать предметы (фигуры) по их форме и размерам;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распределять данное множество предметов на группы по заданным признакам (выполнять классификацию);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сопоставлять множества предметов по их численностям (путем составления пар  предметов)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textAlignment w:val="auto"/>
        <w:rPr>
          <w:rFonts w:eastAsia="Times New Roman" w:cs="Times New Roman"/>
          <w:kern w:val="0"/>
          <w:lang w:val="ru-RU" w:eastAsia="zh-CN" w:bidi="ar-SA"/>
        </w:rPr>
      </w:pPr>
    </w:p>
    <w:p w:rsidR="00084C24" w:rsidRPr="00084C24" w:rsidRDefault="00084C24" w:rsidP="00084C24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b/>
          <w:i/>
          <w:kern w:val="0"/>
          <w:lang w:val="ru-RU" w:eastAsia="zh-CN" w:bidi="ar-SA"/>
        </w:rPr>
        <w:t>Число и счет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b/>
          <w:i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Счет предметов. Чтение и запись чисел в пределах от 1 до 20. Шкала линейки, микрокалькулятор. Число предметов 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в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 xml:space="preserve"> множестве. Запись чисел от 1 до 20 цифрами. Число и цифра 0. Сравнение чисел; запись результатов сравнения с использованием знаков </w:t>
      </w:r>
      <w:r w:rsidRPr="00084C24">
        <w:rPr>
          <w:rFonts w:eastAsia="Times New Roman" w:cs="Times New Roman"/>
          <w:b/>
          <w:kern w:val="0"/>
          <w:lang w:val="ru-RU" w:eastAsia="zh-CN" w:bidi="ar-SA"/>
        </w:rPr>
        <w:t>&gt;</w:t>
      </w:r>
      <w:r w:rsidRPr="00084C24">
        <w:rPr>
          <w:rFonts w:eastAsia="Times New Roman" w:cs="Times New Roman"/>
          <w:kern w:val="0"/>
          <w:lang w:val="ru-RU" w:eastAsia="zh-CN" w:bidi="ar-SA"/>
        </w:rPr>
        <w:t xml:space="preserve">, </w:t>
      </w:r>
      <w:r w:rsidRPr="00084C24">
        <w:rPr>
          <w:rFonts w:eastAsia="Times New Roman" w:cs="Times New Roman"/>
          <w:b/>
          <w:kern w:val="0"/>
          <w:lang w:val="ru-RU" w:eastAsia="zh-CN" w:bidi="ar-SA"/>
        </w:rPr>
        <w:t>=</w:t>
      </w:r>
      <w:r w:rsidRPr="00084C24">
        <w:rPr>
          <w:rFonts w:eastAsia="Times New Roman" w:cs="Times New Roman"/>
          <w:kern w:val="0"/>
          <w:lang w:val="ru-RU" w:eastAsia="zh-CN" w:bidi="ar-SA"/>
        </w:rPr>
        <w:t xml:space="preserve">, </w:t>
      </w:r>
      <w:r w:rsidRPr="00084C24">
        <w:rPr>
          <w:rFonts w:eastAsia="Times New Roman" w:cs="Times New Roman"/>
          <w:b/>
          <w:kern w:val="0"/>
          <w:lang w:val="ru-RU" w:eastAsia="zh-CN" w:bidi="ar-SA"/>
        </w:rPr>
        <w:t>&lt;</w:t>
      </w:r>
      <w:r w:rsidRPr="00084C24">
        <w:rPr>
          <w:rFonts w:eastAsia="Times New Roman" w:cs="Times New Roman"/>
          <w:kern w:val="0"/>
          <w:lang w:val="ru-RU" w:eastAsia="zh-CN" w:bidi="ar-SA"/>
        </w:rPr>
        <w:t>.</w:t>
      </w:r>
    </w:p>
    <w:p w:rsidR="00084C24" w:rsidRPr="00084C24" w:rsidRDefault="00084C24" w:rsidP="00084C24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i/>
          <w:kern w:val="0"/>
          <w:lang w:val="ru-RU" w:eastAsia="zh-CN" w:bidi="ar-SA"/>
        </w:rPr>
        <w:t>Универсальные учебные действия: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пересчитывать предметы; выражать результат натуральным числом;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сравнивать числа;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упорядочивать данное множество чисел.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textAlignment w:val="auto"/>
        <w:rPr>
          <w:rFonts w:eastAsia="Times New Roman" w:cs="Times New Roman"/>
          <w:kern w:val="0"/>
          <w:lang w:val="ru-RU" w:eastAsia="zh-CN" w:bidi="ar-SA"/>
        </w:rPr>
      </w:pPr>
    </w:p>
    <w:p w:rsidR="00084C24" w:rsidRPr="00084C24" w:rsidRDefault="00084C24" w:rsidP="00084C24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b/>
          <w:i/>
          <w:kern w:val="0"/>
          <w:lang w:val="ru-RU" w:eastAsia="zh-CN" w:bidi="ar-SA"/>
        </w:rPr>
        <w:t>Арифметические действия с числами и их свойства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Сложение, вычитание, умножение и 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деление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 xml:space="preserve"> и их смысл. Запись арифметических действий с использованием знаков +, -, •, :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 xml:space="preserve"> ,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 xml:space="preserve"> =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Сложение и вычитание  как взаимно обратные действия. 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Таблица сложения и соответствующие случаи вычитания.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Таблица умножения и соответствующие случаи деления.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Устные и письменные алгоритмы сложения и вычитания.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Переместительное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0. Числовое выражение. Правила порядка выполнения действий в числовых выражениях, содержащих 2 арифметических действия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 ,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 xml:space="preserve"> со скобками и без скобок. Вычисление значений выражений. Примеры арифметических задач.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i/>
          <w:kern w:val="0"/>
          <w:lang w:val="ru-RU" w:eastAsia="zh-CN" w:bidi="ar-SA"/>
        </w:rPr>
        <w:t>Универсальные учебные действия: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моделировать ситуацию, иллюстрирующую данное арифметическое действие;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воспроизводить устные и письменные алгоритмы выполнения четырех арифметических действий;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прогнозировать результаты вычислений;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контролировать свою деятельность: проверять правильность выполнения  вычислений изученными способами;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оценивать правильность предъявленных вычислений;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 xml:space="preserve">сравнивать разные способы вычислений, выбирать из них 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удобный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>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анализировать структуру числового выражения с целью определения порядка  выполнения содержащихся в нем арифметических действий.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</w:p>
    <w:p w:rsidR="00084C24" w:rsidRDefault="00084C24" w:rsidP="00084C24">
      <w:pPr>
        <w:widowControl/>
        <w:autoSpaceDN/>
        <w:spacing w:line="240" w:lineRule="exact"/>
        <w:ind w:firstLine="360"/>
        <w:textAlignment w:val="auto"/>
        <w:rPr>
          <w:rFonts w:eastAsia="Times New Roman" w:cs="Times New Roman"/>
          <w:b/>
          <w:i/>
          <w:kern w:val="0"/>
          <w:lang w:val="ru-RU" w:eastAsia="zh-CN" w:bidi="ar-SA"/>
        </w:rPr>
      </w:pPr>
    </w:p>
    <w:p w:rsidR="00084C24" w:rsidRPr="000007C6" w:rsidRDefault="00084C24" w:rsidP="00084C24">
      <w:pPr>
        <w:widowControl/>
        <w:autoSpaceDN/>
        <w:spacing w:line="240" w:lineRule="exact"/>
        <w:ind w:firstLine="360"/>
        <w:textAlignment w:val="auto"/>
        <w:rPr>
          <w:rFonts w:eastAsia="Times New Roman" w:cs="Times New Roman"/>
          <w:b/>
          <w:i/>
          <w:kern w:val="0"/>
          <w:lang w:val="ru-RU" w:eastAsia="zh-CN" w:bidi="ar-SA"/>
        </w:rPr>
      </w:pPr>
    </w:p>
    <w:p w:rsidR="006D731C" w:rsidRPr="000007C6" w:rsidRDefault="006D731C" w:rsidP="00084C24">
      <w:pPr>
        <w:widowControl/>
        <w:autoSpaceDN/>
        <w:spacing w:line="240" w:lineRule="exact"/>
        <w:ind w:firstLine="360"/>
        <w:textAlignment w:val="auto"/>
        <w:rPr>
          <w:rFonts w:eastAsia="Times New Roman" w:cs="Times New Roman"/>
          <w:b/>
          <w:i/>
          <w:kern w:val="0"/>
          <w:lang w:val="ru-RU" w:eastAsia="zh-CN" w:bidi="ar-SA"/>
        </w:rPr>
      </w:pPr>
    </w:p>
    <w:p w:rsidR="00084C24" w:rsidRPr="00084C24" w:rsidRDefault="00084C24" w:rsidP="00084C24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b/>
          <w:i/>
          <w:kern w:val="0"/>
          <w:lang w:val="ru-RU" w:eastAsia="zh-CN" w:bidi="ar-SA"/>
        </w:rPr>
        <w:lastRenderedPageBreak/>
        <w:t>Величины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b/>
          <w:i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Длина, расстояние между точками. Измерение длины, расстояния между точками с указанной точностью. 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i/>
          <w:kern w:val="0"/>
          <w:lang w:val="ru-RU" w:eastAsia="zh-CN" w:bidi="ar-SA"/>
        </w:rPr>
        <w:t>Универсальные учебные действия: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сравнивать значения однородных величин;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упорядочивать данные значения величины;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 xml:space="preserve">устанавливать зависимость между данными и искомыми величинами при решении 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 xml:space="preserve"> </w:t>
      </w:r>
      <w:r w:rsidRPr="00084C24">
        <w:rPr>
          <w:rFonts w:eastAsia="Times New Roman" w:cs="Times New Roman"/>
          <w:kern w:val="0"/>
          <w:lang w:val="ru-RU" w:eastAsia="zh-CN" w:bidi="ar-SA"/>
        </w:rPr>
        <w:t xml:space="preserve"> разнообразных учебных задач.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</w:p>
    <w:p w:rsidR="00084C24" w:rsidRPr="00084C24" w:rsidRDefault="00084C24" w:rsidP="00084C24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b/>
          <w:i/>
          <w:kern w:val="0"/>
          <w:lang w:val="ru-RU" w:eastAsia="zh-CN" w:bidi="ar-SA"/>
        </w:rPr>
        <w:t>Работа с текстовыми задачами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Понятие арифметической задачи. Решение текстовых арифметических задач арифметическим способом.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Работа с текстом задачи: выявление известных и неизвестных величин, составление таблиц, схем, диаграмм и других моделей для представления данных условия задачи.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Планирование хода решения задачи. Запись решения и ответа задачи.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Задачи, содержащие отношения «больше (меньше) на», «больше (меньше) в»; зависимости между величинами, характеризующими процессы купли-продажи, работы, движения тел.</w:t>
      </w:r>
      <w:proofErr w:type="gramEnd"/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i/>
          <w:kern w:val="0"/>
          <w:lang w:val="ru-RU" w:eastAsia="zh-CN" w:bidi="ar-SA"/>
        </w:rPr>
        <w:t>Универсальные учебные действия: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моделировать содержащиеся в тексте задачи зависимости;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планировать ход решения задачи;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анализировать текст задачи с целью выбора необходимых арифметических действий для ее решения;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прогнозировать результат решения;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 xml:space="preserve">контролировать свою деятельность: обнаруживать и устранять ошибки 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логического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 xml:space="preserve"> 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 xml:space="preserve"> </w:t>
      </w:r>
      <w:r w:rsidRPr="00084C24">
        <w:rPr>
          <w:rFonts w:eastAsia="Times New Roman" w:cs="Times New Roman"/>
          <w:kern w:val="0"/>
          <w:lang w:val="ru-RU" w:eastAsia="zh-CN" w:bidi="ar-SA"/>
        </w:rPr>
        <w:t>характера (в ходе решения) и ошибки вычислительного характера;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выбирать верное решение задачи из нескольких предъявленных решений;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наблюдать за изменением решения задачи при изменении ее условий.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</w:p>
    <w:p w:rsidR="00084C24" w:rsidRPr="00084C24" w:rsidRDefault="00084C24" w:rsidP="00084C24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b/>
          <w:i/>
          <w:kern w:val="0"/>
          <w:lang w:val="ru-RU" w:eastAsia="zh-CN" w:bidi="ar-SA"/>
        </w:rPr>
        <w:t>Геометрические понятия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Форма предмета. Понятия: такой же формы, другой формы. 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Плоские фигуры: точка, линия, отрезок, ломаная, круг; многоугольники и их виды.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 xml:space="preserve"> Окружность (круг). Изображение плоских фигур с помощью линейки, циркуля и от руки. 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Пространственные фигуры: прямоугольный параллелепипед (куб), пирамида, цилиндр, конус, шар. Их распознавание на чертежах и на моделях.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Взаимное расположение фигур на плоскости (отрезков, лучей, прямых, окружностей) в различных комбинациях. Общие элементы фигур. Осевая симметрия. Пары симметричных точек, отрезков, многоугольников. Примеры фигур, имеющих одну или несколько осей симметрии. Построение симметричных фигур на клетчатой бумаге.</w:t>
      </w:r>
    </w:p>
    <w:p w:rsidR="00084C24" w:rsidRPr="00084C24" w:rsidRDefault="00084C24" w:rsidP="00084C24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i/>
          <w:kern w:val="0"/>
          <w:lang w:val="ru-RU" w:eastAsia="zh-CN" w:bidi="ar-SA"/>
        </w:rPr>
        <w:t>Универсальные учебные действия: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ориентироваться на плоскости и в прост</w:t>
      </w:r>
      <w:r>
        <w:rPr>
          <w:rFonts w:eastAsia="Times New Roman" w:cs="Times New Roman"/>
          <w:kern w:val="0"/>
          <w:lang w:val="ru-RU" w:eastAsia="zh-CN" w:bidi="ar-SA"/>
        </w:rPr>
        <w:t xml:space="preserve">ранстве (в том числе различать </w:t>
      </w:r>
      <w:r w:rsidRPr="00084C24">
        <w:rPr>
          <w:rFonts w:eastAsia="Times New Roman" w:cs="Times New Roman"/>
          <w:kern w:val="0"/>
          <w:lang w:val="ru-RU" w:eastAsia="zh-CN" w:bidi="ar-SA"/>
        </w:rPr>
        <w:t>направления движения);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различать геометрические фигуры;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характеризовать взаимное расположение фигур на плоскости;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конструировать указанную фигуру из частей;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классифицировать треугольники;</w:t>
      </w:r>
    </w:p>
    <w:p w:rsidR="00084C24" w:rsidRPr="00084C24" w:rsidRDefault="00084C24" w:rsidP="00084C24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Pr="00084C24">
        <w:rPr>
          <w:rFonts w:eastAsia="Times New Roman" w:cs="Times New Roman"/>
          <w:kern w:val="0"/>
          <w:lang w:val="ru-RU" w:eastAsia="zh-CN" w:bidi="ar-SA"/>
        </w:rPr>
        <w:t>распознавать пространственные фигуры (прямоугольный параллелепипед, пирамида, цилиндр, конус, шар) на чертежах и на моделях.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textAlignment w:val="auto"/>
        <w:rPr>
          <w:rFonts w:eastAsia="Times New Roman" w:cs="Times New Roman"/>
          <w:kern w:val="0"/>
          <w:lang w:val="ru-RU" w:eastAsia="zh-CN" w:bidi="ar-SA"/>
        </w:rPr>
      </w:pPr>
    </w:p>
    <w:p w:rsidR="00084C24" w:rsidRPr="00084C24" w:rsidRDefault="00084C24" w:rsidP="00D84700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b/>
          <w:i/>
          <w:kern w:val="0"/>
          <w:lang w:val="ru-RU" w:eastAsia="zh-CN" w:bidi="ar-SA"/>
        </w:rPr>
        <w:t>Логико-математическая подготовка</w:t>
      </w:r>
    </w:p>
    <w:p w:rsidR="00084C24" w:rsidRPr="00084C24" w:rsidRDefault="00084C24" w:rsidP="00D84700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Понятия: каждый, какой-нибудь, один из, любой, все, не все; все, кроме.</w:t>
      </w:r>
      <w:proofErr w:type="gramEnd"/>
    </w:p>
    <w:p w:rsidR="00084C24" w:rsidRPr="00084C24" w:rsidRDefault="00084C24" w:rsidP="00D84700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Классификация множества предметов по заданному признаку. Определение оснований классификации.</w:t>
      </w:r>
    </w:p>
    <w:p w:rsidR="00084C24" w:rsidRPr="00084C24" w:rsidRDefault="00084C24" w:rsidP="00D84700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Понятие о высказывании. Примеры истинных и ложных высказываний. Числовые равенства и неравенства как примеры истинных и ложных высказываний.</w:t>
      </w:r>
    </w:p>
    <w:p w:rsidR="00084C24" w:rsidRPr="00084C24" w:rsidRDefault="00084C24" w:rsidP="00D84700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Составные высказывания, образованные из двух простых высказываний с помощью логических связок «</w:t>
      </w:r>
      <w:proofErr w:type="spellStart"/>
      <w:r w:rsidRPr="00084C24">
        <w:rPr>
          <w:rFonts w:eastAsia="Times New Roman" w:cs="Times New Roman"/>
          <w:kern w:val="0"/>
          <w:lang w:val="ru-RU" w:eastAsia="zh-CN" w:bidi="ar-SA"/>
        </w:rPr>
        <w:t>и»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,«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>или»,«если</w:t>
      </w:r>
      <w:proofErr w:type="spellEnd"/>
      <w:r w:rsidRPr="00084C24">
        <w:rPr>
          <w:rFonts w:eastAsia="Times New Roman" w:cs="Times New Roman"/>
          <w:kern w:val="0"/>
          <w:lang w:val="ru-RU" w:eastAsia="zh-CN" w:bidi="ar-SA"/>
        </w:rPr>
        <w:t xml:space="preserve">, </w:t>
      </w:r>
      <w:proofErr w:type="spellStart"/>
      <w:r w:rsidRPr="00084C24">
        <w:rPr>
          <w:rFonts w:eastAsia="Times New Roman" w:cs="Times New Roman"/>
          <w:kern w:val="0"/>
          <w:lang w:val="ru-RU" w:eastAsia="zh-CN" w:bidi="ar-SA"/>
        </w:rPr>
        <w:t>то»,«неверно</w:t>
      </w:r>
      <w:proofErr w:type="spellEnd"/>
      <w:r w:rsidRPr="00084C24">
        <w:rPr>
          <w:rFonts w:eastAsia="Times New Roman" w:cs="Times New Roman"/>
          <w:kern w:val="0"/>
          <w:lang w:val="ru-RU" w:eastAsia="zh-CN" w:bidi="ar-SA"/>
        </w:rPr>
        <w:t>, что» 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lastRenderedPageBreak/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084C24" w:rsidRPr="00084C24" w:rsidRDefault="00084C24" w:rsidP="00D84700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вариантов.</w:t>
      </w:r>
      <w:proofErr w:type="gramEnd"/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i/>
          <w:kern w:val="0"/>
          <w:lang w:val="ru-RU" w:eastAsia="zh-CN" w:bidi="ar-SA"/>
        </w:rPr>
        <w:t>Универсальные учебные действия: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определять истинность несложных утверждений;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приводить примеры, подтверждающие или опровергающие данное утверждение;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конструировать алгоритм решения логической задачи;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делать выводы на основе анализа предъявленного банка данных;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конструировать составные высказывания</w:t>
      </w:r>
      <w:r>
        <w:rPr>
          <w:rFonts w:eastAsia="Times New Roman" w:cs="Times New Roman"/>
          <w:kern w:val="0"/>
          <w:lang w:val="ru-RU" w:eastAsia="zh-CN" w:bidi="ar-SA"/>
        </w:rPr>
        <w:t xml:space="preserve"> из двух простых высказываний с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 xml:space="preserve">  помощью логических слов-связок и определять их истинность;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анализировать структуру предъявленного составного высказывания; выделять в  нем составляющие его высказывания и делать выводы об истинности или ложности  составного высказывания;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актуализировать свои знания для прове</w:t>
      </w:r>
      <w:r>
        <w:rPr>
          <w:rFonts w:eastAsia="Times New Roman" w:cs="Times New Roman"/>
          <w:kern w:val="0"/>
          <w:lang w:val="ru-RU" w:eastAsia="zh-CN" w:bidi="ar-SA"/>
        </w:rPr>
        <w:t xml:space="preserve">дения простейших математических 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 xml:space="preserve">доказательств (в том числе с опорой </w:t>
      </w:r>
      <w:r>
        <w:rPr>
          <w:rFonts w:eastAsia="Times New Roman" w:cs="Times New Roman"/>
          <w:kern w:val="0"/>
          <w:lang w:val="ru-RU" w:eastAsia="zh-CN" w:bidi="ar-SA"/>
        </w:rPr>
        <w:t>на изученные определения, закон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 xml:space="preserve"> арифметических действий, свойства геометрических фигур).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</w:p>
    <w:p w:rsidR="00084C24" w:rsidRPr="00084C24" w:rsidRDefault="00084C24" w:rsidP="00D84700">
      <w:pPr>
        <w:widowControl/>
        <w:autoSpaceDN/>
        <w:spacing w:line="240" w:lineRule="exact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b/>
          <w:i/>
          <w:kern w:val="0"/>
          <w:lang w:val="ru-RU" w:eastAsia="zh-CN" w:bidi="ar-SA"/>
        </w:rPr>
        <w:t>Работа с информацией</w:t>
      </w:r>
    </w:p>
    <w:p w:rsidR="00084C24" w:rsidRPr="00084C24" w:rsidRDefault="00084C24" w:rsidP="00D84700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>Сбор и представление информации, связанной со счетом, с измерением; фиксирование и анализ полученной информации.</w:t>
      </w:r>
    </w:p>
    <w:p w:rsidR="00084C24" w:rsidRPr="00084C24" w:rsidRDefault="00084C24" w:rsidP="00D84700">
      <w:pPr>
        <w:widowControl/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kern w:val="0"/>
          <w:lang w:val="ru-RU" w:eastAsia="zh-CN" w:bidi="ar-SA"/>
        </w:rPr>
        <w:t xml:space="preserve">Таблица; строки и столбцы таблицы. Чтение и заполнение таблиц заданной информацией. Перевод информации из текстовой формы в </w:t>
      </w:r>
      <w:proofErr w:type="gramStart"/>
      <w:r w:rsidRPr="00084C24">
        <w:rPr>
          <w:rFonts w:eastAsia="Times New Roman" w:cs="Times New Roman"/>
          <w:kern w:val="0"/>
          <w:lang w:val="ru-RU" w:eastAsia="zh-CN" w:bidi="ar-SA"/>
        </w:rPr>
        <w:t>табличную</w:t>
      </w:r>
      <w:proofErr w:type="gramEnd"/>
      <w:r w:rsidRPr="00084C24">
        <w:rPr>
          <w:rFonts w:eastAsia="Times New Roman" w:cs="Times New Roman"/>
          <w:kern w:val="0"/>
          <w:lang w:val="ru-RU" w:eastAsia="zh-CN" w:bidi="ar-SA"/>
        </w:rPr>
        <w:t>. Составление таблиц.</w:t>
      </w:r>
    </w:p>
    <w:p w:rsidR="00084C24" w:rsidRPr="00084C24" w:rsidRDefault="00084C24" w:rsidP="00084C24">
      <w:pPr>
        <w:widowControl/>
        <w:autoSpaceDN/>
        <w:spacing w:line="240" w:lineRule="exact"/>
        <w:ind w:firstLine="360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 w:rsidRPr="00084C24">
        <w:rPr>
          <w:rFonts w:eastAsia="Times New Roman" w:cs="Times New Roman"/>
          <w:i/>
          <w:kern w:val="0"/>
          <w:lang w:val="ru-RU" w:eastAsia="zh-CN" w:bidi="ar-SA"/>
        </w:rPr>
        <w:t>Универсальные учебные действия: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собирать требуемую информацию из указанных источников; фиксировать  результаты разными способами;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>сравнивать и обобщать информацию, представленную в таблицах, на графиках и диаграммах;</w:t>
      </w:r>
    </w:p>
    <w:p w:rsidR="00084C24" w:rsidRPr="00084C24" w:rsidRDefault="00D84700" w:rsidP="00D84700">
      <w:pPr>
        <w:widowControl/>
        <w:tabs>
          <w:tab w:val="left" w:pos="720"/>
        </w:tabs>
        <w:autoSpaceDN/>
        <w:spacing w:line="240" w:lineRule="exact"/>
        <w:jc w:val="both"/>
        <w:textAlignment w:val="auto"/>
        <w:rPr>
          <w:rFonts w:eastAsia="Times New Roman" w:cs="Times New Roman"/>
          <w:kern w:val="0"/>
          <w:lang w:val="ru-RU" w:eastAsia="zh-CN" w:bidi="ar-SA"/>
        </w:rPr>
      </w:pPr>
      <w:r>
        <w:rPr>
          <w:rFonts w:eastAsia="Times New Roman" w:cs="Times New Roman"/>
          <w:kern w:val="0"/>
          <w:lang w:val="ru-RU" w:eastAsia="zh-CN" w:bidi="ar-SA"/>
        </w:rPr>
        <w:t>-</w:t>
      </w:r>
      <w:r w:rsidR="00084C24" w:rsidRPr="00084C24">
        <w:rPr>
          <w:rFonts w:eastAsia="Times New Roman" w:cs="Times New Roman"/>
          <w:kern w:val="0"/>
          <w:lang w:val="ru-RU" w:eastAsia="zh-CN" w:bidi="ar-SA"/>
        </w:rPr>
        <w:t xml:space="preserve">переводить информацию из текстовой формы </w:t>
      </w:r>
      <w:proofErr w:type="gramStart"/>
      <w:r w:rsidR="00084C24" w:rsidRPr="00084C24">
        <w:rPr>
          <w:rFonts w:eastAsia="Times New Roman" w:cs="Times New Roman"/>
          <w:kern w:val="0"/>
          <w:lang w:val="ru-RU" w:eastAsia="zh-CN" w:bidi="ar-SA"/>
        </w:rPr>
        <w:t>в</w:t>
      </w:r>
      <w:proofErr w:type="gramEnd"/>
      <w:r w:rsidR="00084C24" w:rsidRPr="00084C24">
        <w:rPr>
          <w:rFonts w:eastAsia="Times New Roman" w:cs="Times New Roman"/>
          <w:kern w:val="0"/>
          <w:lang w:val="ru-RU" w:eastAsia="zh-CN" w:bidi="ar-SA"/>
        </w:rPr>
        <w:t xml:space="preserve"> табличную.</w:t>
      </w:r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 w:rsidRPr="007A789C">
        <w:rPr>
          <w:rFonts w:eastAsia="Times New Roman" w:cs="Times New Roman"/>
          <w:b/>
          <w:bCs/>
          <w:lang w:val="ru-RU"/>
        </w:rPr>
        <w:t xml:space="preserve">2 </w:t>
      </w:r>
      <w:r>
        <w:rPr>
          <w:rFonts w:eastAsia="Times New Roman" w:cs="Times New Roman"/>
          <w:b/>
          <w:bCs/>
          <w:lang w:val="ru-RU"/>
        </w:rPr>
        <w:t>класс (4 ч в неделю; 136 часов)</w:t>
      </w:r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Число и счет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Счет предметов. Чтение и запись чисел в пределах класса миллиардов. Классы и разряды натурального числа. Десятичная система записи чисел. Представление многозначного числа в виде суммы разрядных слагаемых. Сравнение чисел; запись результатов сравнения с использованием знаков &gt;, =, &lt;.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Римская система записи чисел.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Сведения из истории математики: как появились числа, чем занимается арифметика.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i/>
          <w:iCs/>
          <w:lang w:val="ru-RU"/>
        </w:rPr>
      </w:pPr>
      <w:r>
        <w:rPr>
          <w:rFonts w:eastAsia="Times New Roman" w:cs="Times New Roman"/>
          <w:i/>
          <w:iCs/>
          <w:lang w:val="ru-RU"/>
        </w:rPr>
        <w:t>Универсальные учебные действия: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пересчитывать предметы; выражать результат натуральным числом;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сравнивать числа;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упорядочивать данное множество чисел.</w:t>
      </w:r>
      <w:proofErr w:type="gramEnd"/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Арифметические действия с числами и их свойства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Сложение, вычитание, умножение и </w:t>
      </w:r>
      <w:proofErr w:type="gramStart"/>
      <w:r>
        <w:rPr>
          <w:rFonts w:eastAsia="Times New Roman" w:cs="Times New Roman"/>
          <w:lang w:val="ru-RU"/>
        </w:rPr>
        <w:t>деление</w:t>
      </w:r>
      <w:proofErr w:type="gramEnd"/>
      <w:r>
        <w:rPr>
          <w:rFonts w:eastAsia="Times New Roman" w:cs="Times New Roman"/>
          <w:lang w:val="ru-RU"/>
        </w:rPr>
        <w:t xml:space="preserve"> и их смысл. Запись арифметических действий с использованием знаков +, -, •</w:t>
      </w:r>
      <w:r w:rsidRPr="007A789C">
        <w:rPr>
          <w:rFonts w:eastAsia="Times New Roman" w:cs="Times New Roman"/>
          <w:lang w:val="ru-RU"/>
        </w:rPr>
        <w:t>, :</w:t>
      </w:r>
      <w:proofErr w:type="gramStart"/>
      <w:r w:rsidRPr="007A789C">
        <w:rPr>
          <w:rFonts w:eastAsia="Times New Roman" w:cs="Times New Roman"/>
          <w:lang w:val="ru-RU"/>
        </w:rPr>
        <w:t xml:space="preserve"> .</w:t>
      </w:r>
      <w:proofErr w:type="gramEnd"/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Сложение и вычитание (умножение и деление) как взаимно обратные действия. </w:t>
      </w:r>
      <w:proofErr w:type="gramStart"/>
      <w:r>
        <w:rPr>
          <w:rFonts w:eastAsia="Times New Roman" w:cs="Times New Roman"/>
          <w:lang w:val="ru-RU"/>
        </w:rPr>
        <w:t>Названия компонентов арифметических действий (слагаемое, сумма; уменьшаемое, вычитаемое, разность; множитель, произведение; делимое, делитель, частное).</w:t>
      </w:r>
      <w:proofErr w:type="gramEnd"/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Таблица сложения и соответствующие случаи вычитания.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Таблица умножения и соответствующие случаи деления.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Устные и письменные алгоритмы сложения и вычитания.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proofErr w:type="gramStart"/>
      <w:r>
        <w:rPr>
          <w:rFonts w:eastAsia="Times New Roman" w:cs="Times New Roman"/>
          <w:lang w:val="ru-RU"/>
        </w:rPr>
        <w:t>Умножение многозначного числа на однозначное, на двузначное и на трехзначное число.</w:t>
      </w:r>
      <w:proofErr w:type="gramEnd"/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Деление с остатком.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proofErr w:type="gramStart"/>
      <w:r>
        <w:rPr>
          <w:rFonts w:eastAsia="Times New Roman" w:cs="Times New Roman"/>
          <w:lang w:val="ru-RU"/>
        </w:rPr>
        <w:lastRenderedPageBreak/>
        <w:t>Устные и письменные алгоритмы деления на однозначное, на двузначное и на трехзначное число.</w:t>
      </w:r>
      <w:proofErr w:type="gramEnd"/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Доля числа (половина, треть, четверть, десятая, сотая, тысячная). Нахождение одной или нескольких долей числа. Нахождение числа по его доле.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Переместительное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0; умножение и деление с 0 и 1. Обобщение: записи свойств действий с использованием букв. </w:t>
      </w:r>
      <w:proofErr w:type="gramStart"/>
      <w:r>
        <w:rPr>
          <w:rFonts w:eastAsia="Times New Roman" w:cs="Times New Roman"/>
          <w:lang w:val="ru-RU"/>
        </w:rPr>
        <w:t>Использование свойств арифметических действий при выполнении вычислений: перестановка и группировка слагаемых в сумме, множителей в произведении; умножение суммы и разности на число).</w:t>
      </w:r>
      <w:proofErr w:type="gramEnd"/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Числовое выражение. Правила порядка выполнения действий в числовых выражениях, содержащих от 2 до 6 арифметических действий, со скобками и без скобок. Вычисление значений выражений. Составление выражений в соответствии с заданными условиями.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Выражения и равенства с буквами. Правила вычисления неизвестных компонентов арифметических действий.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Примеры арифметических задач, решаемых составлением равенств, содержащих букву.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i/>
          <w:iCs/>
          <w:lang w:val="ru-RU"/>
        </w:rPr>
      </w:pPr>
      <w:r>
        <w:rPr>
          <w:rFonts w:eastAsia="Times New Roman" w:cs="Times New Roman"/>
          <w:i/>
          <w:iCs/>
          <w:lang w:val="ru-RU"/>
        </w:rPr>
        <w:t>Универсальные учебные действия: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моделировать ситуацию, иллюстрирующую данное арифметическое действие;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воспроизводить устные и письменные алгоритмы выполнения четырех арифметических действий;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прогнозировать результаты вычислений;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контролировать свою деятельность: проверять правильность выполнения вычислений изученными способами;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оценивать правильность предъявленных вычислений;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сравнивать разные способы вычислений, выбирать из них удобный;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анализировать структуру числового выражения с целью определения порядка выполнения содержащихся в нем арифметических действий.</w:t>
      </w:r>
      <w:proofErr w:type="gramEnd"/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Величины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proofErr w:type="gramStart"/>
      <w:r>
        <w:rPr>
          <w:rFonts w:eastAsia="Times New Roman" w:cs="Times New Roman"/>
          <w:lang w:val="ru-RU"/>
        </w:rPr>
        <w:t>Длина, площадь, периметр, масса, время, скорость, цена, стоимость и их единицы.</w:t>
      </w:r>
      <w:proofErr w:type="gramEnd"/>
      <w:r>
        <w:rPr>
          <w:rFonts w:eastAsia="Times New Roman" w:cs="Times New Roman"/>
          <w:lang w:val="ru-RU"/>
        </w:rPr>
        <w:t xml:space="preserve"> Соотношения между единицами однородных величин.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proofErr w:type="gramStart"/>
      <w:r>
        <w:rPr>
          <w:rFonts w:eastAsia="Times New Roman" w:cs="Times New Roman"/>
          <w:lang w:val="ru-RU"/>
        </w:rPr>
        <w:t>Сведения из истории математики: старинные русские меры длины (вершок, аршин, пядь, маховая и косая сажень, морская миля, верста), массы (пуд, фунт, ведро, бочка).</w:t>
      </w:r>
      <w:proofErr w:type="gramEnd"/>
      <w:r>
        <w:rPr>
          <w:rFonts w:eastAsia="Times New Roman" w:cs="Times New Roman"/>
          <w:lang w:val="ru-RU"/>
        </w:rPr>
        <w:t xml:space="preserve"> История возникновения месяцев года.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Вычисление периметра многоугольника, периметра и площади прямоугольника (квадрата). Длина ломаной и ее вычисление.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Точные и приближенные значения величины (с недостатком, с избытком). Измерение длины, массы, времени, площади с указанной точностью. </w:t>
      </w:r>
      <w:proofErr w:type="gramStart"/>
      <w:r>
        <w:rPr>
          <w:rFonts w:eastAsia="Times New Roman" w:cs="Times New Roman"/>
          <w:lang w:val="ru-RU"/>
        </w:rPr>
        <w:t xml:space="preserve">Запись приближенных значений величины с использованием знака </w:t>
      </w:r>
      <w:r>
        <w:rPr>
          <w:rFonts w:ascii="Cambria Math" w:eastAsia="Cambria Math" w:hAnsi="Cambria Math" w:cs="Cambria Math"/>
          <w:lang w:val="ru-RU"/>
        </w:rPr>
        <w:t>≈</w:t>
      </w:r>
      <w:r>
        <w:rPr>
          <w:rFonts w:eastAsia="Times New Roman" w:cs="Times New Roman"/>
          <w:lang w:val="ru-RU"/>
        </w:rPr>
        <w:t xml:space="preserve"> (примеры:</w:t>
      </w:r>
      <w:proofErr w:type="gramEnd"/>
      <w:r>
        <w:rPr>
          <w:rFonts w:eastAsia="Times New Roman" w:cs="Times New Roman"/>
          <w:lang w:val="ru-RU"/>
        </w:rPr>
        <w:t xml:space="preserve"> АВ </w:t>
      </w:r>
      <w:r>
        <w:rPr>
          <w:rFonts w:ascii="Cambria Math" w:eastAsia="Cambria Math" w:hAnsi="Cambria Math" w:cs="Cambria Math"/>
          <w:lang w:val="ru-RU"/>
        </w:rPr>
        <w:t>≈</w:t>
      </w:r>
      <w:r>
        <w:rPr>
          <w:rFonts w:eastAsia="Times New Roman" w:cs="Times New Roman"/>
          <w:lang w:val="ru-RU"/>
        </w:rPr>
        <w:t xml:space="preserve"> 5 см, t </w:t>
      </w:r>
      <w:r>
        <w:rPr>
          <w:rFonts w:ascii="Cambria Math" w:eastAsia="Cambria Math" w:hAnsi="Cambria Math" w:cs="Cambria Math"/>
          <w:lang w:val="ru-RU"/>
        </w:rPr>
        <w:t>≈</w:t>
      </w:r>
      <w:r>
        <w:rPr>
          <w:rFonts w:eastAsia="Times New Roman" w:cs="Times New Roman"/>
          <w:lang w:val="ru-RU"/>
        </w:rPr>
        <w:t xml:space="preserve"> 3 мин, V </w:t>
      </w:r>
      <w:r>
        <w:rPr>
          <w:rFonts w:ascii="Cambria Math" w:eastAsia="Cambria Math" w:hAnsi="Cambria Math" w:cs="Cambria Math"/>
          <w:lang w:val="ru-RU"/>
        </w:rPr>
        <w:t>≈</w:t>
      </w:r>
      <w:r>
        <w:rPr>
          <w:rFonts w:eastAsia="Times New Roman" w:cs="Times New Roman"/>
          <w:lang w:val="ru-RU"/>
        </w:rPr>
        <w:t xml:space="preserve"> 200 км/ч).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Вычисление одной или нескольких долей значения величины. Вычисление значения величины по известной доле ее значения.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i/>
          <w:iCs/>
          <w:lang w:val="ru-RU"/>
        </w:rPr>
      </w:pPr>
      <w:r>
        <w:rPr>
          <w:rFonts w:eastAsia="Times New Roman" w:cs="Times New Roman"/>
          <w:i/>
          <w:iCs/>
          <w:lang w:val="ru-RU"/>
        </w:rPr>
        <w:t>Универсальные учебные действия: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сравнивать значения однородных величин;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упорядочивать данные значения величины;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устанавливать зависимость между данными и искомыми величинами при решении разнообразных учебных задач.</w:t>
      </w:r>
      <w:proofErr w:type="gramEnd"/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Работа с текстовыми задачами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Понятие арифметической задачи. Решение текстовых арифметических задач арифметическим способом.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lastRenderedPageBreak/>
        <w:t>Работа с текстом задачи: выявление известных и неизвестных величин, составление таблиц, схем, диаграмм и других моделей для представления данных условия задачи.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Планирование хода решения задачи. Запись решения и ответа задачи.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  <w:lang w:val="ru-RU"/>
        </w:rPr>
        <w:t xml:space="preserve">Задачи, содержащие отношения </w:t>
      </w:r>
      <w:r w:rsidRPr="007A789C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больше (меньше) на</w:t>
      </w:r>
      <w:r w:rsidRPr="007A789C">
        <w:rPr>
          <w:rFonts w:eastAsia="Times New Roman" w:cs="Times New Roman"/>
          <w:lang w:val="ru-RU"/>
        </w:rPr>
        <w:t>», «</w:t>
      </w:r>
      <w:r>
        <w:rPr>
          <w:rFonts w:eastAsia="Times New Roman" w:cs="Times New Roman"/>
          <w:lang w:val="ru-RU"/>
        </w:rPr>
        <w:t>больше (меньше) в</w:t>
      </w:r>
      <w:r w:rsidRPr="007A789C">
        <w:rPr>
          <w:rFonts w:eastAsia="Times New Roman" w:cs="Times New Roman"/>
          <w:lang w:val="ru-RU"/>
        </w:rPr>
        <w:t xml:space="preserve">»; </w:t>
      </w:r>
      <w:r>
        <w:rPr>
          <w:rFonts w:eastAsia="Times New Roman" w:cs="Times New Roman"/>
          <w:lang w:val="ru-RU"/>
        </w:rPr>
        <w:t>зависимости между величинами, характеризующими процессы купли-продажи, работы, движения тел.</w:t>
      </w:r>
      <w:proofErr w:type="gramEnd"/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Примеры арифметических задач, решаемых разными способами; задач, имеющих несколько решений, не имеющих решения; задач с недостающими и с лишними данными (не использующимися при решении).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i/>
          <w:iCs/>
          <w:lang w:val="ru-RU"/>
        </w:rPr>
      </w:pPr>
      <w:r>
        <w:rPr>
          <w:rFonts w:eastAsia="Times New Roman" w:cs="Times New Roman"/>
          <w:i/>
          <w:iCs/>
          <w:lang w:val="ru-RU"/>
        </w:rPr>
        <w:t>Универсальные учебные действия: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моделировать содержащиеся в тексте задачи зависимости;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планировать ход решения задачи;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анализировать текст задачи с целью выбора необходимых арифметических действий для ее решения;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прогнозировать результат решения;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контролировать свою деятельность: обнаруживать и устранять ошибки логического характера (в ходе решения) и ошибки вычислительного характера;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выбирать верное решение задачи из нескольких предъявленных решений;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наблюдать за изменением решения задачи при изменении ее условий.</w:t>
      </w:r>
      <w:proofErr w:type="gramEnd"/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803174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Геометрические понятия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Форма предмета. Понятия: такой же формы, другой формы. </w:t>
      </w:r>
      <w:proofErr w:type="gramStart"/>
      <w:r>
        <w:rPr>
          <w:rFonts w:eastAsia="Times New Roman" w:cs="Times New Roman"/>
          <w:lang w:val="ru-RU"/>
        </w:rPr>
        <w:t>Плоские фигуры: точка, линия, отрезок, ломаная, круг; многоугольники и их виды.</w:t>
      </w:r>
      <w:proofErr w:type="gramEnd"/>
      <w:r>
        <w:rPr>
          <w:rFonts w:eastAsia="Times New Roman" w:cs="Times New Roman"/>
          <w:lang w:val="ru-RU"/>
        </w:rPr>
        <w:t xml:space="preserve"> Луч и </w:t>
      </w:r>
      <w:proofErr w:type="gramStart"/>
      <w:r>
        <w:rPr>
          <w:rFonts w:eastAsia="Times New Roman" w:cs="Times New Roman"/>
          <w:lang w:val="ru-RU"/>
        </w:rPr>
        <w:t>прямая</w:t>
      </w:r>
      <w:proofErr w:type="gramEnd"/>
      <w:r>
        <w:rPr>
          <w:rFonts w:eastAsia="Times New Roman" w:cs="Times New Roman"/>
          <w:lang w:val="ru-RU"/>
        </w:rPr>
        <w:t xml:space="preserve"> как бесконечные плоские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Классификация треугольников (</w:t>
      </w:r>
      <w:proofErr w:type="gramStart"/>
      <w:r>
        <w:rPr>
          <w:rFonts w:eastAsia="Times New Roman" w:cs="Times New Roman"/>
          <w:lang w:val="ru-RU"/>
        </w:rPr>
        <w:t>прямоугольные</w:t>
      </w:r>
      <w:proofErr w:type="gramEnd"/>
      <w:r>
        <w:rPr>
          <w:rFonts w:eastAsia="Times New Roman" w:cs="Times New Roman"/>
          <w:lang w:val="ru-RU"/>
        </w:rPr>
        <w:t>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Пространственные фигуры: прямоугольный параллелепипед (куб), пирамида, цилиндр, конус, шар. Их распознавание на чертежах и на моделях.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Взаимное расположение фигур на плоскости (отрезков, лучей, прямых, окружностей) в различных комбинациях. Общие элементы фигур. Осевая симметрия. Пары симметричных точек, отрезков, многоугольников. Примеры фигур, имеющих одну или несколько осей симметрии. Построение симметричных фигур на клетчатой бумаге.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i/>
          <w:iCs/>
          <w:lang w:val="ru-RU"/>
        </w:rPr>
      </w:pPr>
      <w:r>
        <w:rPr>
          <w:rFonts w:eastAsia="Times New Roman" w:cs="Times New Roman"/>
          <w:i/>
          <w:iCs/>
          <w:lang w:val="ru-RU"/>
        </w:rPr>
        <w:t>Универсальные учебные действия: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ориентироваться на плоскости и в пространстве (в том числе различать направления движения);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различать геометрические фигуры;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характеризовать взаимное расположение фигур на плоскости;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конструировать указанную фигуру из частей;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классифицировать треугольники;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распознавать пространственные фигуры (прямоугольный параллелепипед, пирамида, цилиндр, конус, шар) на чертежах и на моделях.</w:t>
      </w:r>
      <w:proofErr w:type="gramEnd"/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</w:p>
    <w:p w:rsidR="00803174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Логико-математическая подготовка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proofErr w:type="gramStart"/>
      <w:r>
        <w:rPr>
          <w:rFonts w:eastAsia="Times New Roman" w:cs="Times New Roman"/>
          <w:lang w:val="ru-RU"/>
        </w:rPr>
        <w:t>Понятия: каждый, какой-нибудь, один из, любой, все, не все; все, кроме.</w:t>
      </w:r>
      <w:proofErr w:type="gramEnd"/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Классификация множества предметов по заданному признаку. Определение оснований классификации.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Понятие о высказывании. Примеры истинных и ложных высказываний. Числовые </w:t>
      </w:r>
      <w:r>
        <w:rPr>
          <w:rFonts w:eastAsia="Times New Roman" w:cs="Times New Roman"/>
          <w:lang w:val="ru-RU"/>
        </w:rPr>
        <w:lastRenderedPageBreak/>
        <w:t>равенства и неравенства как примеры истинных и ложных высказываний.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Составные высказывания, образованные из двух простых высказываний с помощью логических связок </w:t>
      </w:r>
      <w:r w:rsidRPr="007A789C">
        <w:rPr>
          <w:rFonts w:eastAsia="Times New Roman" w:cs="Times New Roman"/>
          <w:lang w:val="ru-RU"/>
        </w:rPr>
        <w:t>«</w:t>
      </w:r>
      <w:proofErr w:type="spellStart"/>
      <w:r>
        <w:rPr>
          <w:rFonts w:eastAsia="Times New Roman" w:cs="Times New Roman"/>
          <w:lang w:val="ru-RU"/>
        </w:rPr>
        <w:t>и</w:t>
      </w:r>
      <w:r w:rsidRPr="007A789C">
        <w:rPr>
          <w:rFonts w:eastAsia="Times New Roman" w:cs="Times New Roman"/>
          <w:lang w:val="ru-RU"/>
        </w:rPr>
        <w:t>»</w:t>
      </w:r>
      <w:proofErr w:type="gramStart"/>
      <w:r w:rsidRPr="007A789C">
        <w:rPr>
          <w:rFonts w:eastAsia="Times New Roman" w:cs="Times New Roman"/>
          <w:lang w:val="ru-RU"/>
        </w:rPr>
        <w:t>,«</w:t>
      </w:r>
      <w:proofErr w:type="gramEnd"/>
      <w:r>
        <w:rPr>
          <w:rFonts w:eastAsia="Times New Roman" w:cs="Times New Roman"/>
          <w:lang w:val="ru-RU"/>
        </w:rPr>
        <w:t>или</w:t>
      </w:r>
      <w:r w:rsidRPr="007A789C">
        <w:rPr>
          <w:rFonts w:eastAsia="Times New Roman" w:cs="Times New Roman"/>
          <w:lang w:val="ru-RU"/>
        </w:rPr>
        <w:t>»,«</w:t>
      </w:r>
      <w:r>
        <w:rPr>
          <w:rFonts w:eastAsia="Times New Roman" w:cs="Times New Roman"/>
          <w:lang w:val="ru-RU"/>
        </w:rPr>
        <w:t>если</w:t>
      </w:r>
      <w:proofErr w:type="spellEnd"/>
      <w:r>
        <w:rPr>
          <w:rFonts w:eastAsia="Times New Roman" w:cs="Times New Roman"/>
          <w:lang w:val="ru-RU"/>
        </w:rPr>
        <w:t xml:space="preserve">, </w:t>
      </w:r>
      <w:proofErr w:type="spellStart"/>
      <w:r>
        <w:rPr>
          <w:rFonts w:eastAsia="Times New Roman" w:cs="Times New Roman"/>
          <w:lang w:val="ru-RU"/>
        </w:rPr>
        <w:t>то</w:t>
      </w:r>
      <w:r w:rsidRPr="007A789C">
        <w:rPr>
          <w:rFonts w:eastAsia="Times New Roman" w:cs="Times New Roman"/>
          <w:lang w:val="ru-RU"/>
        </w:rPr>
        <w:t>»,«</w:t>
      </w:r>
      <w:r>
        <w:rPr>
          <w:rFonts w:eastAsia="Times New Roman" w:cs="Times New Roman"/>
          <w:lang w:val="ru-RU"/>
        </w:rPr>
        <w:t>неверно</w:t>
      </w:r>
      <w:proofErr w:type="spellEnd"/>
      <w:r>
        <w:rPr>
          <w:rFonts w:eastAsia="Times New Roman" w:cs="Times New Roman"/>
          <w:lang w:val="ru-RU"/>
        </w:rPr>
        <w:t>, что</w:t>
      </w:r>
      <w:r w:rsidRPr="007A789C">
        <w:rPr>
          <w:rFonts w:eastAsia="Times New Roman" w:cs="Times New Roman"/>
          <w:lang w:val="ru-RU"/>
        </w:rPr>
        <w:t xml:space="preserve">» </w:t>
      </w:r>
      <w:r>
        <w:rPr>
          <w:rFonts w:eastAsia="Times New Roman" w:cs="Times New Roman"/>
          <w:lang w:val="ru-RU"/>
        </w:rPr>
        <w:t>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proofErr w:type="gramStart"/>
      <w:r>
        <w:rPr>
          <w:rFonts w:eastAsia="Times New Roman" w:cs="Times New Roman"/>
          <w:lang w:val="ru-RU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вариантов.</w:t>
      </w:r>
      <w:proofErr w:type="gramEnd"/>
    </w:p>
    <w:p w:rsidR="00803174" w:rsidRDefault="00803174" w:rsidP="00803174">
      <w:pPr>
        <w:pStyle w:val="Standard"/>
        <w:autoSpaceDE w:val="0"/>
        <w:rPr>
          <w:rFonts w:eastAsia="Times New Roman" w:cs="Times New Roman"/>
          <w:i/>
          <w:iCs/>
          <w:lang w:val="ru-RU"/>
        </w:rPr>
      </w:pPr>
      <w:r>
        <w:rPr>
          <w:rFonts w:eastAsia="Times New Roman" w:cs="Times New Roman"/>
          <w:i/>
          <w:iCs/>
          <w:lang w:val="ru-RU"/>
        </w:rPr>
        <w:t>Универсальные учебные действия: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определять истинность несложных утверждений;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приводить примеры, подтверждающие или опровергающие данное утверждение;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конструировать алгоритм решения логической задачи;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делать выводы на основе анализа предъявленного банка данных;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конструировать составные высказывания из двух простых высказываний с помощью логических слов-связок и определять их истинность;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анализировать структуру предъявленного составного высказывания; выделять в нем составляющие его высказывания и делать выводы об истинности или ложности составного высказывания;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</w:r>
      <w:proofErr w:type="gramEnd"/>
    </w:p>
    <w:p w:rsidR="00803174" w:rsidRPr="007A789C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803174" w:rsidRDefault="00803174" w:rsidP="00803174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Работа с информацией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Сбор и представление информации, связанной со счетом, с измерением; фиксирование и анализ полученной информации.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 xml:space="preserve">Таблица; строки и столбцы таблицы. Чтение и заполнение таблиц заданной информацией. Перевод информации из текстовой формы в </w:t>
      </w:r>
      <w:proofErr w:type="gramStart"/>
      <w:r>
        <w:rPr>
          <w:rFonts w:eastAsia="Times New Roman" w:cs="Times New Roman"/>
          <w:lang w:val="ru-RU"/>
        </w:rPr>
        <w:t>табличную</w:t>
      </w:r>
      <w:proofErr w:type="gramEnd"/>
      <w:r>
        <w:rPr>
          <w:rFonts w:eastAsia="Times New Roman" w:cs="Times New Roman"/>
          <w:lang w:val="ru-RU"/>
        </w:rPr>
        <w:t>. Составление таблиц.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Графы отношений. Использование графов для решения учебных задач.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Числовой луч. Координата точки. Обозначение вида</w:t>
      </w:r>
      <w:proofErr w:type="gramStart"/>
      <w:r>
        <w:rPr>
          <w:rFonts w:eastAsia="Times New Roman" w:cs="Times New Roman"/>
          <w:lang w:val="ru-RU"/>
        </w:rPr>
        <w:t xml:space="preserve"> А</w:t>
      </w:r>
      <w:proofErr w:type="gramEnd"/>
      <w:r>
        <w:rPr>
          <w:rFonts w:eastAsia="Times New Roman" w:cs="Times New Roman"/>
          <w:lang w:val="ru-RU"/>
        </w:rPr>
        <w:t xml:space="preserve"> (5).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Координатный угол. Оси координат. Обозначение вида</w:t>
      </w:r>
      <w:proofErr w:type="gramStart"/>
      <w:r>
        <w:rPr>
          <w:rFonts w:eastAsia="Times New Roman" w:cs="Times New Roman"/>
          <w:lang w:val="ru-RU"/>
        </w:rPr>
        <w:t xml:space="preserve"> А</w:t>
      </w:r>
      <w:proofErr w:type="gramEnd"/>
      <w:r>
        <w:rPr>
          <w:rFonts w:eastAsia="Times New Roman" w:cs="Times New Roman"/>
          <w:lang w:val="ru-RU"/>
        </w:rPr>
        <w:t xml:space="preserve"> (2,3).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Простейшие графики. Считывание информации.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Столбчатые диаграммы. Сравнение данных, представленных на диаграммах.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Конечные последовательности (цепочки) предметов, чисел, фигур, составленные по определенным правилам. Определение правила составления последовательности.</w:t>
      </w:r>
    </w:p>
    <w:p w:rsidR="00803174" w:rsidRDefault="00803174" w:rsidP="00803174">
      <w:pPr>
        <w:pStyle w:val="Standard"/>
        <w:autoSpaceDE w:val="0"/>
        <w:rPr>
          <w:rFonts w:eastAsia="Times New Roman" w:cs="Times New Roman"/>
          <w:i/>
          <w:iCs/>
          <w:lang w:val="ru-RU"/>
        </w:rPr>
      </w:pPr>
      <w:r>
        <w:rPr>
          <w:rFonts w:eastAsia="Times New Roman" w:cs="Times New Roman"/>
          <w:i/>
          <w:iCs/>
          <w:lang w:val="ru-RU"/>
        </w:rPr>
        <w:t>Универсальные учебные действия: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собирать требуемую информацию из указанных источников; фиксировать результаты разными способами;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сравнивать и обобщать информацию, представленную в таблицах, на графиках и диаграммах;</w:t>
      </w:r>
    </w:p>
    <w:p w:rsidR="00803174" w:rsidRPr="007A789C" w:rsidRDefault="00803174" w:rsidP="00803174">
      <w:pPr>
        <w:pStyle w:val="Standard"/>
        <w:autoSpaceDE w:val="0"/>
        <w:rPr>
          <w:lang w:val="ru-RU"/>
        </w:rPr>
      </w:pPr>
      <w:proofErr w:type="gramStart"/>
      <w:r>
        <w:rPr>
          <w:rFonts w:eastAsia="Times New Roman" w:cs="Times New Roman"/>
        </w:rPr>
        <w:t></w:t>
      </w:r>
      <w:r>
        <w:rPr>
          <w:rFonts w:eastAsia="Times New Roman" w:cs="Times New Roman"/>
          <w:lang w:val="ru-RU"/>
        </w:rPr>
        <w:t>переводить информацию из текстовой формы в табличную.</w:t>
      </w:r>
      <w:proofErr w:type="gramEnd"/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34269F" w:rsidRDefault="0034269F" w:rsidP="0034269F">
      <w:pPr>
        <w:pStyle w:val="Standard"/>
        <w:autoSpaceDE w:val="0"/>
        <w:spacing w:line="240" w:lineRule="atLeast"/>
        <w:rPr>
          <w:rFonts w:cs="Times New Roman"/>
          <w:lang w:val="ru-RU"/>
        </w:rPr>
      </w:pPr>
      <w:r w:rsidRPr="0034269F">
        <w:rPr>
          <w:rFonts w:eastAsia="Times New Roman" w:cs="Times New Roman"/>
          <w:b/>
          <w:bCs/>
          <w:lang w:val="ru-RU"/>
        </w:rPr>
        <w:lastRenderedPageBreak/>
        <w:t>3 класс (4 ч в неделю; 136 часов)</w:t>
      </w: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b/>
          <w:bCs/>
          <w:color w:val="000000"/>
        </w:rPr>
        <w:t>Множества предметов. Отношения между предметами и между множествами предметов</w:t>
      </w:r>
      <w:bookmarkStart w:id="1" w:name="_ftnref1"/>
      <w:r w:rsidRPr="0034269F">
        <w:rPr>
          <w:rStyle w:val="a6"/>
          <w:b/>
          <w:bCs/>
          <w:color w:val="000000"/>
        </w:rPr>
        <w:fldChar w:fldCharType="begin"/>
      </w:r>
      <w:r w:rsidRPr="0034269F">
        <w:rPr>
          <w:rStyle w:val="a6"/>
          <w:b/>
          <w:bCs/>
          <w:color w:val="000000"/>
        </w:rPr>
        <w:instrText xml:space="preserve"> HYPERLINK "http://sandbox.openclass.ru/node/430026" \l "_ftn1" \o "" </w:instrText>
      </w:r>
      <w:r w:rsidRPr="0034269F">
        <w:rPr>
          <w:rStyle w:val="a6"/>
          <w:b/>
          <w:bCs/>
          <w:color w:val="000000"/>
        </w:rPr>
        <w:fldChar w:fldCharType="separate"/>
      </w:r>
      <w:r w:rsidRPr="0034269F">
        <w:rPr>
          <w:rStyle w:val="a7"/>
          <w:b/>
          <w:bCs/>
          <w:i/>
          <w:iCs/>
          <w:color w:val="6D9A00"/>
        </w:rPr>
        <w:t>*</w:t>
      </w:r>
      <w:r w:rsidRPr="0034269F">
        <w:rPr>
          <w:rStyle w:val="a6"/>
          <w:b/>
          <w:bCs/>
          <w:color w:val="000000"/>
        </w:rPr>
        <w:fldChar w:fldCharType="end"/>
      </w:r>
      <w:bookmarkEnd w:id="1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Сходства и различия предметов. Соотношение размеров предметов (фигур). </w:t>
      </w:r>
      <w:proofErr w:type="gramStart"/>
      <w:r w:rsidRPr="0034269F">
        <w:rPr>
          <w:color w:val="000000"/>
        </w:rPr>
        <w:t>Понятия: больше, меньше, одинаковые по размерам; длиннее, короче, такой же длины (ширины, высоты).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Соотношения между множествами предметов. </w:t>
      </w:r>
      <w:proofErr w:type="gramStart"/>
      <w:r w:rsidRPr="0034269F">
        <w:rPr>
          <w:color w:val="000000"/>
        </w:rPr>
        <w:t>Понятия: больше, меньше, столько же, поровну (предметов), больше, меньше (на несколько предметов).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-сравнивать предметы (фигуры) по их форме и размерам;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-распределять данное множество предметов на группы по заданным признакам (выполнять классификацию);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сопоставлять множества предметов по их численностям (путем составления пар предметов)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b/>
          <w:bCs/>
          <w:color w:val="000000"/>
        </w:rPr>
        <w:t>Число и счет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Счет предметов. Чтение и запись чисел в пределах класса миллиардов. Классы и разряды натурального числа. Десятичная система записи чисел. Представление многозначного числа в виде суммы разрядных слагаемых. Сравнение чисел; запись результатов сравнения с использованием знаков</w:t>
      </w:r>
      <w:r w:rsidRPr="0034269F">
        <w:rPr>
          <w:rStyle w:val="apple-converted-space"/>
          <w:color w:val="000000"/>
        </w:rPr>
        <w:t> </w:t>
      </w:r>
      <w:r w:rsidRPr="0034269F">
        <w:rPr>
          <w:rStyle w:val="a5"/>
          <w:color w:val="000000"/>
        </w:rPr>
        <w:t>&gt;</w:t>
      </w:r>
      <w:r w:rsidRPr="0034269F">
        <w:rPr>
          <w:color w:val="000000"/>
        </w:rPr>
        <w:t>,</w:t>
      </w:r>
      <w:r w:rsidRPr="0034269F">
        <w:rPr>
          <w:rStyle w:val="apple-converted-space"/>
          <w:color w:val="000000"/>
        </w:rPr>
        <w:t> </w:t>
      </w:r>
      <w:r w:rsidRPr="0034269F">
        <w:rPr>
          <w:rStyle w:val="a5"/>
          <w:color w:val="000000"/>
        </w:rPr>
        <w:t>=</w:t>
      </w:r>
      <w:r w:rsidRPr="0034269F">
        <w:rPr>
          <w:color w:val="000000"/>
        </w:rPr>
        <w:t>,</w:t>
      </w:r>
      <w:r w:rsidRPr="0034269F">
        <w:rPr>
          <w:rStyle w:val="apple-converted-space"/>
          <w:color w:val="000000"/>
        </w:rPr>
        <w:t> </w:t>
      </w:r>
      <w:r w:rsidRPr="0034269F">
        <w:rPr>
          <w:rStyle w:val="a5"/>
          <w:color w:val="000000"/>
        </w:rPr>
        <w:t>&lt;</w:t>
      </w:r>
      <w:r w:rsidRPr="0034269F">
        <w:rPr>
          <w:color w:val="000000"/>
        </w:rPr>
        <w:t>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Римская система записи чисел.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Сведения из истории математики: как появились числа, чем занимается арифметика.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-пересчитывать предметы; выражать результат натуральным числом;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сравнивать числа;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-упорядочивать данное множество чисел.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b/>
          <w:bCs/>
          <w:color w:val="000000"/>
        </w:rPr>
        <w:t>Арифметические действия с числами и их свойства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Сложение, вычитание, умножение и </w:t>
      </w:r>
      <w:proofErr w:type="gramStart"/>
      <w:r w:rsidRPr="0034269F">
        <w:rPr>
          <w:color w:val="000000"/>
        </w:rPr>
        <w:t>деление</w:t>
      </w:r>
      <w:proofErr w:type="gramEnd"/>
      <w:r w:rsidRPr="0034269F">
        <w:rPr>
          <w:color w:val="000000"/>
        </w:rPr>
        <w:t xml:space="preserve"> и их смысл. Запись арифметических действий с использованием знаков +, -, •, :</w:t>
      </w:r>
      <w:proofErr w:type="gramStart"/>
      <w:r w:rsidRPr="0034269F">
        <w:rPr>
          <w:color w:val="000000"/>
        </w:rPr>
        <w:t xml:space="preserve"> 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Сложение и вычитание (умножение и деление) как взаимно обратные действия. </w:t>
      </w:r>
      <w:proofErr w:type="gramStart"/>
      <w:r w:rsidRPr="0034269F">
        <w:rPr>
          <w:color w:val="000000"/>
        </w:rPr>
        <w:t>Названия компонентов арифметических действий (слагаемое, сумма; уменьшаемое, вычитаемое, разность; множитель, произведение; делимое, делитель, частное).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Таблица сложения и соответствующие случаи вычитания.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Таблица умножения и соответствующие случаи деления.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Устные и письменные алгоритмы сложения и вычитания.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proofErr w:type="gramStart"/>
      <w:r w:rsidRPr="0034269F">
        <w:rPr>
          <w:color w:val="000000"/>
        </w:rPr>
        <w:t>Умножение многозначного числа на однозначное, на двузначное и на трехзначное число.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Деление с остатком.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proofErr w:type="gramStart"/>
      <w:r w:rsidRPr="0034269F">
        <w:rPr>
          <w:color w:val="000000"/>
        </w:rPr>
        <w:t>Устные и письменные алгоритмы деления на однозначное, на двузначное и на трехзначное число.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Доля числа (половина, треть, четверть, десятая, сотая, тысячная). Нахождение одной или нескольких долей числа. Нахождение числа по его доле.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Переместительное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0; умножение и деление с 0 и 1. Обобщение: записи свойств действий с использованием букв. </w:t>
      </w:r>
      <w:proofErr w:type="gramStart"/>
      <w:r w:rsidRPr="0034269F">
        <w:rPr>
          <w:color w:val="000000"/>
        </w:rPr>
        <w:t>Использование свойств арифметических действий при выполнении вычислений: перестановка и группировка слагаемых в сумме, множителей в произведении; умножение суммы и разности на число).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lastRenderedPageBreak/>
        <w:t>Числовое выражение. Правила порядка выполнения действий в числовых выражениях, содержащих от 2 до 6 арифметических действий, со скобками и без скобок. Вычисление значений выражений. Составление выражений в соответствии с заданными условиями.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Выражения и равенства с буквами. Правила вычисления неизвестных компонентов арифметических действий.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Примеры арифметических задач, решаемых составлением равенств, содержащих букву.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-моделировать ситуацию, иллюстрирующую данное арифметическое действие;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воспроизводить устные и письменные алгоритмы выполнения четырех арифметических действий;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-прогнозировать результаты вычислений;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контролировать свою деятельность: проверять правильность выполнения вычислений изученными способами;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-оценивать правильность предъявленных вычислений;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-сравнивать разные способы вычислений, выбирать из них </w:t>
      </w:r>
      <w:proofErr w:type="gramStart"/>
      <w:r w:rsidRPr="0034269F">
        <w:rPr>
          <w:color w:val="000000"/>
        </w:rPr>
        <w:t>удобный</w:t>
      </w:r>
      <w:proofErr w:type="gramEnd"/>
      <w:r w:rsidRPr="0034269F">
        <w:rPr>
          <w:color w:val="000000"/>
        </w:rPr>
        <w:t>;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-анализировать структуру числового выражения с целью определения порядка выполнения содержащихся в нем арифметических действий.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b/>
          <w:bCs/>
          <w:color w:val="000000"/>
        </w:rPr>
        <w:t>Величины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proofErr w:type="gramStart"/>
      <w:r w:rsidRPr="0034269F">
        <w:rPr>
          <w:color w:val="000000"/>
        </w:rPr>
        <w:t>Длина, площадь, периметр, масса, время, скорость, цена, стоимость и их единицы.</w:t>
      </w:r>
      <w:proofErr w:type="gramEnd"/>
      <w:r w:rsidRPr="0034269F">
        <w:rPr>
          <w:color w:val="000000"/>
        </w:rPr>
        <w:t xml:space="preserve"> Соотношения между единицами однородных величин.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proofErr w:type="gramStart"/>
      <w:r w:rsidRPr="0034269F">
        <w:rPr>
          <w:color w:val="000000"/>
        </w:rPr>
        <w:t>Сведения из истории математики: старинные русские меры длины (вершок, аршин, пядь, маховая и косая сажень, морская миля, верста), массы (пуд, фунт, ведро, бочка).</w:t>
      </w:r>
      <w:proofErr w:type="gramEnd"/>
      <w:r w:rsidRPr="0034269F">
        <w:rPr>
          <w:color w:val="000000"/>
        </w:rPr>
        <w:t xml:space="preserve"> История возникновения месяцев года.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Вычисление периметра многоугольника, периметра и площади прямоугольника (квадрата). Длина ломаной и ее вычисление.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Точные и приближенные значения величины (с недостатком, с избытком). Измерение длины, массы, времени, площади с указанной точностью. </w:t>
      </w:r>
      <w:proofErr w:type="gramStart"/>
      <w:r w:rsidRPr="0034269F">
        <w:rPr>
          <w:color w:val="000000"/>
        </w:rPr>
        <w:t>Запись приближенных значений величины с использованием знака ≈ (примеры:</w:t>
      </w:r>
      <w:proofErr w:type="gramEnd"/>
      <w:r w:rsidRPr="0034269F">
        <w:rPr>
          <w:color w:val="000000"/>
        </w:rPr>
        <w:t xml:space="preserve"> АВ ≈ 5 см, t≈ 3 мин, V ≈ 200 км/ч).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Вычисление одной или нескольких долей значения величины. Вычисление значения величины по известной доле ее значения.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-сравнивать значения однородных величин;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-упорядочивать данные значения величины;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-устанавливать зависимость между данными и искомыми величинами при решении разнообразных учебных задач.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b/>
          <w:bCs/>
          <w:color w:val="000000"/>
        </w:rPr>
        <w:t>Работа с текстовыми задачами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Понятие арифметической задачи. Решение текстовых арифметических задач арифметическим способом.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Работа с текстом задачи: выявление известных и неизвестных величин, составление таблиц, схем, диаграмм и других моделей для представления данных условия задачи.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Планирование хода решения задачи. Запись решения и ответа задачи.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proofErr w:type="gramStart"/>
      <w:r w:rsidRPr="0034269F">
        <w:rPr>
          <w:color w:val="000000"/>
        </w:rPr>
        <w:t>Задачи, содержащие отношения «больше (меньше) на», «больше (меньше) в»; зависимости между величинами, характеризующими процессы купли-продажи, работы, движения тел.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Примеры арифметических задач, решаемых разными способами; задач, имеющих несколько решений, не имеющих решения; задач с недостающими и с лишними данными (не использующимися при решении).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-моделировать содержащиеся в тексте задачи зависимости;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-планировать ход решения задачи;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lastRenderedPageBreak/>
        <w:t>- анализировать текст задачи с целью выбора необходимых арифметических действий для ее решения;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прогнозировать результат решения;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-контролировать свою деятельность: обнаруживать и устранять ошибки логического характера (в ходе решения) и ошибки вычислительного характера;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-выбирать верное решение задачи из нескольких предъявленных решений;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-наблюдать за изменением решения задачи при изменении ее условий.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b/>
          <w:bCs/>
          <w:color w:val="000000"/>
        </w:rPr>
        <w:t>Геометрические понятия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Форма предмета. Понятия: такой же формы, другой формы. </w:t>
      </w:r>
      <w:proofErr w:type="gramStart"/>
      <w:r w:rsidRPr="0034269F">
        <w:rPr>
          <w:color w:val="000000"/>
        </w:rPr>
        <w:t>Плоские фигуры: точка, линия, отрезок, ломаная, круг; многоугольники и их виды.</w:t>
      </w:r>
      <w:proofErr w:type="gramEnd"/>
      <w:r w:rsidRPr="0034269F">
        <w:rPr>
          <w:color w:val="000000"/>
        </w:rPr>
        <w:t xml:space="preserve"> Луч и </w:t>
      </w:r>
      <w:proofErr w:type="gramStart"/>
      <w:r w:rsidRPr="0034269F">
        <w:rPr>
          <w:color w:val="000000"/>
        </w:rPr>
        <w:t>прямая</w:t>
      </w:r>
      <w:proofErr w:type="gramEnd"/>
      <w:r w:rsidRPr="0034269F">
        <w:rPr>
          <w:color w:val="000000"/>
        </w:rPr>
        <w:t xml:space="preserve"> как бесконечные плоские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Классификация треугольников (</w:t>
      </w:r>
      <w:proofErr w:type="gramStart"/>
      <w:r w:rsidRPr="0034269F">
        <w:rPr>
          <w:color w:val="000000"/>
        </w:rPr>
        <w:t>прямоугольные</w:t>
      </w:r>
      <w:proofErr w:type="gramEnd"/>
      <w:r w:rsidRPr="0034269F">
        <w:rPr>
          <w:color w:val="000000"/>
        </w:rPr>
        <w:t>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Пространственные фигуры: прямоугольный параллелепипед (куб), пирамида, цилиндр, конус, шар. Их распознавание на чертежах и на моделях.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Взаимное расположение фигур на плоскости (отрезков, лучей, прямых, окружностей) в различных комбинациях. Общие элементы фигур. Осевая симметрия. Пары симметричных точек, отрезков, многоугольников. Примеры фигур, имеющих одну или несколько осей симметрии. Построение симметричных фигур на клетчатой бумаге.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-ориентироваться на плоскости и в пространстве (в том числе различать направления движения);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различать геометрические фигуры;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-характеризовать взаимное расположение фигур на плоскости;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-конструировать указанную фигуру из частей;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-классифицировать треугольники;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-распознавать пространственные фигуры (прямоугольный параллелепипед, пирамида, цилиндр, конус, шар) на чертежах и на моделях.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b/>
          <w:bCs/>
          <w:color w:val="000000"/>
        </w:rPr>
        <w:t>Логико-математическая подготовка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proofErr w:type="gramStart"/>
      <w:r w:rsidRPr="0034269F">
        <w:rPr>
          <w:color w:val="000000"/>
        </w:rPr>
        <w:t>Понятия: каждый, какой-нибудь, один из, любой, все, не все; все, кроме.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Классификация множества предметов по заданному признаку. Определение оснований классификации.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Понятие о высказывании. Примеры истинных и ложных высказываний. Числовые равенства и неравенства как примеры истинных и ложных высказываний.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Составные высказывания, образованные из двух простых высказываний с помощью логических связок «</w:t>
      </w:r>
      <w:proofErr w:type="spellStart"/>
      <w:r w:rsidRPr="0034269F">
        <w:rPr>
          <w:color w:val="000000"/>
        </w:rPr>
        <w:t>и»</w:t>
      </w:r>
      <w:proofErr w:type="gramStart"/>
      <w:r w:rsidRPr="0034269F">
        <w:rPr>
          <w:color w:val="000000"/>
        </w:rPr>
        <w:t>,«</w:t>
      </w:r>
      <w:proofErr w:type="gramEnd"/>
      <w:r w:rsidRPr="0034269F">
        <w:rPr>
          <w:color w:val="000000"/>
        </w:rPr>
        <w:t>или»,«если</w:t>
      </w:r>
      <w:proofErr w:type="spellEnd"/>
      <w:r w:rsidRPr="0034269F">
        <w:rPr>
          <w:color w:val="000000"/>
        </w:rPr>
        <w:t xml:space="preserve">, </w:t>
      </w:r>
      <w:proofErr w:type="spellStart"/>
      <w:r w:rsidRPr="0034269F">
        <w:rPr>
          <w:color w:val="000000"/>
        </w:rPr>
        <w:t>то»,«неверно</w:t>
      </w:r>
      <w:proofErr w:type="spellEnd"/>
      <w:r w:rsidRPr="0034269F">
        <w:rPr>
          <w:color w:val="000000"/>
        </w:rPr>
        <w:t>, что» 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proofErr w:type="gramStart"/>
      <w:r w:rsidRPr="0034269F">
        <w:rPr>
          <w:color w:val="000000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вариантов.</w:t>
      </w:r>
      <w:proofErr w:type="gramEnd"/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-определять истинность несложных утверждений;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-приводить примеры, подтверждающие или опровергающие данное утверждение;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lastRenderedPageBreak/>
        <w:t>- конструировать алгоритм решения логической задачи;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делать выводы на основе анализа предъявленного банка данных;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конструировать составные высказывания из двух простых высказываний с помощью логических слов-связок и определять их истинность;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анализировать структуру предъявленного составного высказывания; выделять в нем составляющие его высказывания и делать выводы об истинности или ложности составного высказывания;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</w:r>
    </w:p>
    <w:p w:rsidR="0034269F" w:rsidRPr="0027726D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b/>
          <w:bCs/>
          <w:color w:val="000000"/>
        </w:rPr>
        <w:t>Работа с информацией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Сбор и представление информации, связанной со счетом, с измерением; фиксирование и анализ полученной информации.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Таблица; строки и столбцы таблицы. Чтение и заполнение таблиц заданной информацией. Перевод информации из текстовой формы в </w:t>
      </w:r>
      <w:proofErr w:type="gramStart"/>
      <w:r w:rsidRPr="0034269F">
        <w:rPr>
          <w:color w:val="000000"/>
        </w:rPr>
        <w:t>табличную</w:t>
      </w:r>
      <w:proofErr w:type="gramEnd"/>
      <w:r w:rsidRPr="0034269F">
        <w:rPr>
          <w:color w:val="000000"/>
        </w:rPr>
        <w:t>. Составление таблиц.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Графы отношений. Использование графов для решения учебных задач.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Числовой луч. Координата точки. Обозначение вида</w:t>
      </w:r>
      <w:proofErr w:type="gramStart"/>
      <w:r w:rsidRPr="0034269F">
        <w:rPr>
          <w:color w:val="000000"/>
        </w:rPr>
        <w:t xml:space="preserve"> А</w:t>
      </w:r>
      <w:proofErr w:type="gramEnd"/>
      <w:r w:rsidRPr="0034269F">
        <w:rPr>
          <w:color w:val="000000"/>
        </w:rPr>
        <w:t xml:space="preserve"> (5).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Координатный угол. Оси координат. Обозначение вида</w:t>
      </w:r>
      <w:proofErr w:type="gramStart"/>
      <w:r w:rsidRPr="0034269F">
        <w:rPr>
          <w:color w:val="000000"/>
        </w:rPr>
        <w:t xml:space="preserve"> А</w:t>
      </w:r>
      <w:proofErr w:type="gramEnd"/>
      <w:r w:rsidRPr="0034269F">
        <w:rPr>
          <w:color w:val="000000"/>
        </w:rPr>
        <w:t xml:space="preserve"> (2,3).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Простейшие графики. Считывание информации.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Столбчатые диаграммы. Сравнение данных, представленных на диаграммах.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Конечные последовательности (цепочки) предметов, чисел, фигур, составленные по определенным правилам. Определение правила составления последовательности.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-собирать требуемую информацию из указанных источников; фиксировать результаты разными способами;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-сравнивать и обобщать информацию, представленную в таблицах, на графиках и диаграммах;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 xml:space="preserve">переводить информацию из текстовой формы </w:t>
      </w:r>
      <w:proofErr w:type="gramStart"/>
      <w:r w:rsidRPr="0034269F">
        <w:rPr>
          <w:color w:val="000000"/>
        </w:rPr>
        <w:t>в</w:t>
      </w:r>
      <w:proofErr w:type="gramEnd"/>
      <w:r w:rsidRPr="0034269F">
        <w:rPr>
          <w:color w:val="000000"/>
        </w:rPr>
        <w:t xml:space="preserve"> табличную.</w:t>
      </w:r>
    </w:p>
    <w:p w:rsidR="0034269F" w:rsidRPr="0034269F" w:rsidRDefault="0034269F" w:rsidP="0034269F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 </w:t>
      </w: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27726D" w:rsidRPr="0034269F" w:rsidRDefault="0027726D" w:rsidP="0027726D">
      <w:pPr>
        <w:pStyle w:val="Standard"/>
        <w:autoSpaceDE w:val="0"/>
        <w:spacing w:line="240" w:lineRule="atLeast"/>
        <w:rPr>
          <w:rFonts w:cs="Times New Roman"/>
          <w:lang w:val="ru-RU"/>
        </w:rPr>
      </w:pPr>
      <w:r w:rsidRPr="0027726D">
        <w:rPr>
          <w:rFonts w:eastAsia="Times New Roman" w:cs="Times New Roman"/>
          <w:b/>
          <w:bCs/>
          <w:lang w:val="ru-RU"/>
        </w:rPr>
        <w:t>4</w:t>
      </w:r>
      <w:r w:rsidRPr="0034269F">
        <w:rPr>
          <w:rFonts w:eastAsia="Times New Roman" w:cs="Times New Roman"/>
          <w:b/>
          <w:bCs/>
          <w:lang w:val="ru-RU"/>
        </w:rPr>
        <w:t xml:space="preserve"> класс (4 ч в неделю; 136 часов)</w:t>
      </w: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27726D" w:rsidRPr="0027726D" w:rsidRDefault="0027726D" w:rsidP="0027726D">
      <w:pPr>
        <w:pStyle w:val="a8"/>
        <w:tabs>
          <w:tab w:val="left" w:pos="0"/>
        </w:tabs>
        <w:spacing w:line="240" w:lineRule="atLeast"/>
        <w:rPr>
          <w:b/>
          <w:i/>
        </w:rPr>
      </w:pPr>
      <w:r w:rsidRPr="0027726D">
        <w:rPr>
          <w:b/>
          <w:i/>
        </w:rPr>
        <w:t>Элементы арифметики</w:t>
      </w:r>
    </w:p>
    <w:p w:rsidR="0027726D" w:rsidRPr="0027726D" w:rsidRDefault="0027726D" w:rsidP="0027726D">
      <w:pPr>
        <w:pStyle w:val="a8"/>
        <w:tabs>
          <w:tab w:val="left" w:pos="0"/>
        </w:tabs>
        <w:spacing w:line="240" w:lineRule="atLeast"/>
        <w:rPr>
          <w:b/>
        </w:rPr>
      </w:pPr>
      <w:r w:rsidRPr="0027726D">
        <w:rPr>
          <w:b/>
        </w:rPr>
        <w:t xml:space="preserve">Множество целых неотрицательных чисел. </w:t>
      </w:r>
    </w:p>
    <w:p w:rsidR="0027726D" w:rsidRPr="0027726D" w:rsidRDefault="0027726D" w:rsidP="0027726D">
      <w:pPr>
        <w:pStyle w:val="a8"/>
        <w:tabs>
          <w:tab w:val="left" w:pos="0"/>
        </w:tabs>
        <w:spacing w:line="240" w:lineRule="atLeast"/>
        <w:rPr>
          <w:b/>
        </w:rPr>
      </w:pPr>
      <w:r w:rsidRPr="0027726D">
        <w:t xml:space="preserve">Многозначное число;  классы и разряды многозначного числа. Десятичная система записи чисел. Чтение и запись многозначных чисел. </w:t>
      </w:r>
    </w:p>
    <w:p w:rsidR="0027726D" w:rsidRPr="0027726D" w:rsidRDefault="0027726D" w:rsidP="0027726D">
      <w:pPr>
        <w:pStyle w:val="a8"/>
        <w:tabs>
          <w:tab w:val="left" w:pos="0"/>
        </w:tabs>
        <w:spacing w:line="240" w:lineRule="atLeast"/>
        <w:rPr>
          <w:b/>
        </w:rPr>
      </w:pPr>
      <w:r w:rsidRPr="0027726D">
        <w:t xml:space="preserve">Сведения из истории математики. Римские цифры:  I, V, X, L, C, D, М; запись дат римскими цифрам; примеры записи чисел римскими цифрами. </w:t>
      </w:r>
    </w:p>
    <w:p w:rsidR="0027726D" w:rsidRPr="0027726D" w:rsidRDefault="0027726D" w:rsidP="0027726D">
      <w:pPr>
        <w:pStyle w:val="a8"/>
        <w:tabs>
          <w:tab w:val="left" w:pos="0"/>
        </w:tabs>
        <w:spacing w:line="240" w:lineRule="atLeast"/>
        <w:rPr>
          <w:b/>
        </w:rPr>
      </w:pPr>
      <w:r w:rsidRPr="0027726D">
        <w:t xml:space="preserve">Свойства арифметических действий.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rPr>
          <w:b/>
        </w:rPr>
      </w:pPr>
      <w:r w:rsidRPr="0027726D">
        <w:rPr>
          <w:b/>
        </w:rPr>
        <w:t>Арифметические действия с многозначными числами.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Устные и письменные приемы сложения и вычитания многозначных чисел.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Умножение и деление на однозначное число, на двузначное и трёхзначное число.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ind w:left="-426" w:firstLine="426"/>
      </w:pPr>
      <w:r w:rsidRPr="0027726D">
        <w:t xml:space="preserve">Простейшие устные вычисления.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ind w:left="-426" w:firstLine="426"/>
      </w:pPr>
      <w:r w:rsidRPr="0027726D">
        <w:t xml:space="preserve">Решение арифметических задач разных видов, требующих выполнения 3-4 вычислений.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rPr>
          <w:b/>
          <w:i/>
        </w:rPr>
      </w:pPr>
      <w:r w:rsidRPr="0027726D">
        <w:rPr>
          <w:b/>
          <w:i/>
        </w:rPr>
        <w:t>Величины и их измерение.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rPr>
          <w:b/>
          <w:i/>
        </w:rPr>
      </w:pPr>
      <w:r w:rsidRPr="0027726D">
        <w:t xml:space="preserve">Единицы массы: тонна и центнер. Обозначение: т, ц. Соотношение: 1 т = 10 ц, 1 т = 1000 кг, 1 ц = 100 кг. Скорость равномерного прямолинейного движения и её единицы. Обозначения: </w:t>
      </w:r>
      <w:proofErr w:type="gramStart"/>
      <w:r w:rsidRPr="0027726D">
        <w:t>км</w:t>
      </w:r>
      <w:proofErr w:type="gramEnd"/>
      <w:r w:rsidRPr="0027726D">
        <w:t>/ч, м/с, м/мин. Решение задач на движение.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>Точные и приближённые значения величины (с недостатком, с избытком). Измерения длины, массы, времени, площади с заданной точностью.</w:t>
      </w:r>
    </w:p>
    <w:p w:rsidR="0027726D" w:rsidRPr="00EB6821" w:rsidRDefault="0027726D" w:rsidP="0027726D">
      <w:pPr>
        <w:pStyle w:val="a8"/>
        <w:tabs>
          <w:tab w:val="left" w:pos="360"/>
        </w:tabs>
        <w:spacing w:line="240" w:lineRule="atLeast"/>
        <w:rPr>
          <w:b/>
          <w:i/>
        </w:rPr>
      </w:pP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rPr>
          <w:b/>
          <w:i/>
        </w:rPr>
      </w:pPr>
      <w:r w:rsidRPr="0027726D">
        <w:rPr>
          <w:b/>
          <w:i/>
        </w:rPr>
        <w:lastRenderedPageBreak/>
        <w:t>Алгебраическая пропедевтика.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Координатный угол. Простейшие графики. Диаграммы. Таблицы.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>Равенства с буквой. Нахождение неизвестного числа, обозначенного буквой.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rPr>
          <w:b/>
          <w:i/>
        </w:rPr>
      </w:pPr>
      <w:r w:rsidRPr="0027726D">
        <w:rPr>
          <w:b/>
          <w:i/>
        </w:rPr>
        <w:t xml:space="preserve">Логические понятия.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rPr>
          <w:b/>
        </w:rPr>
      </w:pPr>
      <w:r w:rsidRPr="0027726D">
        <w:rPr>
          <w:b/>
        </w:rPr>
        <w:t>Высказывания.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Высказывание и его значение (истина, ложь).  Составление высказываний и нахождение их значений.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Решение задач на перебор вариантов.     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rPr>
          <w:b/>
          <w:i/>
        </w:rPr>
      </w:pPr>
      <w:r w:rsidRPr="0027726D">
        <w:rPr>
          <w:b/>
          <w:i/>
        </w:rPr>
        <w:t xml:space="preserve">Геометрические понятия.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Многогранник. Вершина, ребра и грани многогранника.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>Построение прямоугольников. Взаимное расположение точек, отрезков, лучей, прямых, многоугольников, окружностей.</w:t>
      </w:r>
    </w:p>
    <w:p w:rsidR="0027726D" w:rsidRPr="0034269F" w:rsidRDefault="0027726D" w:rsidP="0027726D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rStyle w:val="a6"/>
          <w:color w:val="000000"/>
        </w:rPr>
        <w:t>Универсальные учебные действия:</w:t>
      </w:r>
    </w:p>
    <w:p w:rsidR="0027726D" w:rsidRPr="0034269F" w:rsidRDefault="0027726D" w:rsidP="0027726D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-ориентироваться на плоскости и в пространстве (в том числе различать направления движения);</w:t>
      </w:r>
    </w:p>
    <w:p w:rsidR="0027726D" w:rsidRPr="0034269F" w:rsidRDefault="0027726D" w:rsidP="0027726D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 различать геометрические фигуры;</w:t>
      </w:r>
    </w:p>
    <w:p w:rsidR="0027726D" w:rsidRPr="0034269F" w:rsidRDefault="0027726D" w:rsidP="0027726D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-характеризовать взаимное расположение фигур на плоскости;</w:t>
      </w:r>
    </w:p>
    <w:p w:rsidR="0027726D" w:rsidRPr="0034269F" w:rsidRDefault="0027726D" w:rsidP="0027726D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-конструировать указанную фигуру из частей;</w:t>
      </w:r>
    </w:p>
    <w:p w:rsidR="0027726D" w:rsidRPr="0034269F" w:rsidRDefault="0027726D" w:rsidP="0027726D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-классифицировать треугольники;</w:t>
      </w:r>
    </w:p>
    <w:p w:rsidR="0027726D" w:rsidRPr="0027726D" w:rsidRDefault="0027726D" w:rsidP="0027726D">
      <w:pPr>
        <w:pStyle w:val="a4"/>
        <w:spacing w:before="0" w:beforeAutospacing="0" w:after="0" w:afterAutospacing="0" w:line="240" w:lineRule="atLeast"/>
        <w:rPr>
          <w:color w:val="000000"/>
        </w:rPr>
      </w:pPr>
      <w:r w:rsidRPr="0034269F">
        <w:rPr>
          <w:color w:val="000000"/>
        </w:rPr>
        <w:t>-распознавать пространственные фигуры (прямоугольный параллелепипед, пирамида, цилиндр, конус, шар) на чертежах и на моделях.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  <w:rPr>
          <w:b/>
        </w:rPr>
      </w:pPr>
      <w:r w:rsidRPr="0027726D">
        <w:rPr>
          <w:b/>
        </w:rPr>
        <w:t xml:space="preserve">Треугольники и их виды.  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Виды углов. Виды треугольников в зависимости от вида углов (остроугольные, прямоугольные, тупоугольные).       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Виды треугольников в зависимости от длины сторон (разносторонние, равнобедренные, равносторонние).    </w:t>
      </w:r>
    </w:p>
    <w:p w:rsidR="0027726D" w:rsidRPr="0027726D" w:rsidRDefault="0027726D" w:rsidP="0027726D">
      <w:pPr>
        <w:pStyle w:val="a8"/>
        <w:tabs>
          <w:tab w:val="left" w:pos="360"/>
        </w:tabs>
        <w:spacing w:line="240" w:lineRule="atLeast"/>
      </w:pPr>
      <w:r w:rsidRPr="0027726D">
        <w:t xml:space="preserve">Практические работы. Ознакомление с моделями многогранников: показ и </w:t>
      </w:r>
      <w:proofErr w:type="spellStart"/>
      <w:r w:rsidRPr="0027726D">
        <w:t>пересчитывание</w:t>
      </w:r>
      <w:proofErr w:type="spellEnd"/>
      <w:r w:rsidRPr="0027726D">
        <w:t xml:space="preserve">  вершин, ребер и граней многогранника. Склеивание моделей многогранников по их разверткам. Сопоставление фигур и разверток: выбор фигуры, имеющей соответствующую развертку, проверка правильности выбора. Сравнение углов наложением.</w:t>
      </w:r>
    </w:p>
    <w:p w:rsidR="0027726D" w:rsidRPr="00EB6821" w:rsidRDefault="0027726D" w:rsidP="0027726D">
      <w:pPr>
        <w:tabs>
          <w:tab w:val="left" w:pos="360"/>
        </w:tabs>
        <w:spacing w:line="240" w:lineRule="atLeast"/>
        <w:ind w:left="-426" w:firstLine="426"/>
        <w:jc w:val="center"/>
        <w:rPr>
          <w:b/>
          <w:lang w:val="ru-RU"/>
        </w:rPr>
      </w:pPr>
    </w:p>
    <w:p w:rsidR="0027726D" w:rsidRPr="00EB6821" w:rsidRDefault="0027726D" w:rsidP="0027726D">
      <w:pPr>
        <w:tabs>
          <w:tab w:val="left" w:pos="360"/>
        </w:tabs>
        <w:spacing w:line="240" w:lineRule="atLeast"/>
        <w:ind w:left="-426" w:firstLine="426"/>
        <w:jc w:val="center"/>
        <w:rPr>
          <w:b/>
          <w:lang w:val="ru-RU"/>
        </w:rPr>
      </w:pPr>
    </w:p>
    <w:p w:rsidR="0027726D" w:rsidRPr="00EB6821" w:rsidRDefault="0027726D" w:rsidP="0027726D">
      <w:pPr>
        <w:tabs>
          <w:tab w:val="left" w:pos="360"/>
        </w:tabs>
        <w:spacing w:line="240" w:lineRule="atLeast"/>
        <w:ind w:left="-426" w:firstLine="426"/>
        <w:jc w:val="center"/>
        <w:rPr>
          <w:b/>
          <w:lang w:val="ru-RU"/>
        </w:rPr>
      </w:pPr>
    </w:p>
    <w:p w:rsidR="0027726D" w:rsidRPr="00EB6821" w:rsidRDefault="0027726D" w:rsidP="0027726D">
      <w:pPr>
        <w:tabs>
          <w:tab w:val="left" w:pos="360"/>
        </w:tabs>
        <w:spacing w:line="240" w:lineRule="atLeast"/>
        <w:ind w:left="-426" w:firstLine="426"/>
        <w:jc w:val="center"/>
        <w:rPr>
          <w:b/>
          <w:lang w:val="ru-RU"/>
        </w:rPr>
      </w:pPr>
    </w:p>
    <w:p w:rsidR="0027726D" w:rsidRPr="00EB6821" w:rsidRDefault="0027726D" w:rsidP="0027726D">
      <w:pPr>
        <w:tabs>
          <w:tab w:val="left" w:pos="360"/>
        </w:tabs>
        <w:spacing w:line="240" w:lineRule="atLeast"/>
        <w:ind w:left="-426" w:firstLine="426"/>
        <w:jc w:val="center"/>
        <w:rPr>
          <w:b/>
          <w:lang w:val="ru-RU"/>
        </w:rPr>
      </w:pPr>
    </w:p>
    <w:p w:rsidR="0027726D" w:rsidRPr="00EB6821" w:rsidRDefault="0027726D" w:rsidP="0027726D">
      <w:pPr>
        <w:tabs>
          <w:tab w:val="left" w:pos="360"/>
        </w:tabs>
        <w:spacing w:line="240" w:lineRule="atLeast"/>
        <w:rPr>
          <w:b/>
          <w:lang w:val="ru-RU"/>
        </w:rPr>
      </w:pPr>
    </w:p>
    <w:p w:rsidR="00803174" w:rsidRPr="0027726D" w:rsidRDefault="00803174" w:rsidP="0027726D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27726D" w:rsidRDefault="00803174" w:rsidP="0027726D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27726D" w:rsidRDefault="00803174" w:rsidP="0027726D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27726D" w:rsidRDefault="00803174" w:rsidP="0027726D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27726D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34269F" w:rsidRPr="0027726D" w:rsidRDefault="0034269F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EB6821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011A9C" w:rsidRDefault="00084386" w:rsidP="00011A9C">
      <w:pPr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lastRenderedPageBreak/>
        <w:t>4</w:t>
      </w:r>
      <w:r w:rsidR="00011A9C" w:rsidRPr="00011A9C">
        <w:rPr>
          <w:b/>
          <w:u w:val="single"/>
          <w:lang w:val="ru-RU"/>
        </w:rPr>
        <w:t>. ТЕМАТИЧЕСКОЕ ПЛАНИРОВАНИЕ УЧЕБНОГО ПРЕДМЕТА</w:t>
      </w:r>
      <w:r w:rsidR="00011A9C">
        <w:rPr>
          <w:b/>
          <w:u w:val="single"/>
          <w:lang w:val="ru-RU"/>
        </w:rPr>
        <w:t xml:space="preserve"> «МАТЕМАТИКА»</w:t>
      </w:r>
    </w:p>
    <w:p w:rsidR="00011A9C" w:rsidRPr="00011A9C" w:rsidRDefault="00011A9C" w:rsidP="00011A9C">
      <w:pPr>
        <w:jc w:val="center"/>
        <w:rPr>
          <w:b/>
          <w:u w:val="single"/>
          <w:lang w:val="ru-RU"/>
        </w:rPr>
      </w:pPr>
    </w:p>
    <w:p w:rsidR="00011A9C" w:rsidRPr="00011A9C" w:rsidRDefault="00011A9C" w:rsidP="00011A9C">
      <w:pPr>
        <w:jc w:val="center"/>
        <w:rPr>
          <w:b/>
          <w:lang w:val="ru-RU"/>
        </w:rPr>
      </w:pPr>
      <w:r w:rsidRPr="00011A9C">
        <w:rPr>
          <w:b/>
          <w:lang w:val="ru-RU"/>
        </w:rPr>
        <w:t>1 класс  (4 ч в неделю, всего 132 ч)</w:t>
      </w:r>
    </w:p>
    <w:p w:rsidR="00011A9C" w:rsidRPr="00011A9C" w:rsidRDefault="00011A9C" w:rsidP="00011A9C">
      <w:pPr>
        <w:rPr>
          <w:lang w:val="ru-RU"/>
        </w:rPr>
      </w:pPr>
    </w:p>
    <w:tbl>
      <w:tblPr>
        <w:tblStyle w:val="ae"/>
        <w:tblW w:w="10774" w:type="dxa"/>
        <w:tblInd w:w="-885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160"/>
        <w:gridCol w:w="3936"/>
        <w:gridCol w:w="4678"/>
      </w:tblGrid>
      <w:tr w:rsidR="00011A9C" w:rsidRPr="00FF6A29" w:rsidTr="00011A9C">
        <w:trPr>
          <w:trHeight w:val="889"/>
          <w:tblHeader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007C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 раздела (темы)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007C6" w:rsidP="006D731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Программное содержание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Default="00011A9C">
            <w:pPr>
              <w:jc w:val="center"/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 xml:space="preserve">Характеристика деятельности учащихся </w:t>
            </w:r>
          </w:p>
          <w:p w:rsidR="00011A9C" w:rsidRPr="00011A9C" w:rsidRDefault="00011A9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(универсальные учебные действия)</w:t>
            </w:r>
          </w:p>
        </w:tc>
      </w:tr>
      <w:tr w:rsidR="00011A9C" w:rsidRPr="00FF6A29" w:rsidTr="00011A9C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Множества предметов. Отношения между предметами и между множествами предметов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b/>
                <w:lang w:val="ru-RU"/>
              </w:rPr>
              <w:t>Предметы и их свойства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Сходство и различия предметов. Предметы, обладающие или не обладающие указанным свойством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предметы с целью выявления в них сходств и различий.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Выделять</w:t>
            </w:r>
            <w:r w:rsidRPr="00011A9C">
              <w:rPr>
                <w:lang w:val="ru-RU"/>
              </w:rPr>
              <w:t xml:space="preserve"> из множества предметов один или несколько предметов по заданному свойству</w:t>
            </w:r>
          </w:p>
        </w:tc>
      </w:tr>
      <w:tr w:rsidR="00011A9C" w:rsidRPr="00FF6A29" w:rsidTr="00011A9C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 xml:space="preserve">Отношения между предметами, </w:t>
            </w:r>
            <w:r w:rsidRPr="00011A9C">
              <w:rPr>
                <w:b/>
                <w:lang w:val="ru-RU"/>
              </w:rPr>
              <w:br/>
              <w:t>фигурами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Соотношение размеров предметов (фигур). </w:t>
            </w:r>
            <w:proofErr w:type="gramStart"/>
            <w:r w:rsidRPr="00011A9C">
              <w:rPr>
                <w:lang w:val="ru-RU"/>
              </w:rPr>
              <w:t>Понятия: больше, меньше, одинаковые по размерам; длиннее, короче, такой же длины (ширины, высоты)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(визуально) предметы или геометрические фигуры по размерам.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Упорядочивать</w:t>
            </w:r>
            <w:r w:rsidRPr="00011A9C">
              <w:rPr>
                <w:lang w:val="ru-RU"/>
              </w:rPr>
              <w:t xml:space="preserve"> (располагать) предметы по высоте, длине, ширине в порядке увеличения или уменьшения.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Изменять</w:t>
            </w:r>
            <w:r w:rsidRPr="00011A9C">
              <w:rPr>
                <w:lang w:val="ru-RU"/>
              </w:rPr>
              <w:t xml:space="preserve"> размеры фигур при сохранении других признаков </w:t>
            </w:r>
          </w:p>
        </w:tc>
      </w:tr>
      <w:tr w:rsidR="00011A9C" w:rsidRPr="00FF6A29" w:rsidTr="00011A9C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Отношения между множествами предметов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Соотношения множе</w:t>
            </w:r>
            <w:proofErr w:type="gramStart"/>
            <w:r w:rsidRPr="00011A9C">
              <w:rPr>
                <w:lang w:val="ru-RU"/>
              </w:rPr>
              <w:t>ств пр</w:t>
            </w:r>
            <w:proofErr w:type="gramEnd"/>
            <w:r w:rsidRPr="00011A9C">
              <w:rPr>
                <w:lang w:val="ru-RU"/>
              </w:rPr>
              <w:t xml:space="preserve">едметов по их численностям. Понятия: больше,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меньше, столько же, поровну (предметов); больше, меньше (на несколько предметов).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Графы отношений «больше», «меньше» на множестве целых неотрицательных чисел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два множества предметов по их численностям путём составления пар.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результат сравнения словами: больше, чем; меньше, чем; столько же; больше на; меньше на.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Упорядочивать</w:t>
            </w:r>
            <w:r w:rsidRPr="00011A9C">
              <w:rPr>
                <w:lang w:val="ru-RU"/>
              </w:rPr>
              <w:t xml:space="preserve"> данное множество чисел (располагать числа в порядке увеличения или уменьшения).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число, которое на несколько единиц больше или меньше данного числа.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Выявлять</w:t>
            </w:r>
            <w:r w:rsidRPr="00011A9C">
              <w:rPr>
                <w:lang w:val="ru-RU"/>
              </w:rPr>
              <w:t xml:space="preserve"> закономерности в расположении чисел и решать обратную задачу: составлять последовательность чисел по заданному правилу.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>: использовать готовую модель (граф с цветными стрелками) в целях выявления отношений, в которых находятся данные числа, либо строить модель самостоятельно для выражения результатов сравнения чисел</w:t>
            </w:r>
          </w:p>
        </w:tc>
      </w:tr>
      <w:tr w:rsidR="00011A9C" w:rsidRPr="00FF6A29" w:rsidTr="00011A9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Число</w:t>
            </w:r>
            <w:proofErr w:type="spellEnd"/>
            <w:r>
              <w:t xml:space="preserve"> и </w:t>
            </w:r>
            <w:proofErr w:type="spellStart"/>
            <w:r>
              <w:t>счёт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Натуральные числа. Нуль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Названия и последовательность натуральных чисел от 1 до 20. Число предметов </w:t>
            </w:r>
            <w:proofErr w:type="gramStart"/>
            <w:r w:rsidRPr="00011A9C">
              <w:rPr>
                <w:lang w:val="ru-RU"/>
              </w:rPr>
              <w:t>в</w:t>
            </w:r>
            <w:proofErr w:type="gramEnd"/>
            <w:r w:rsidRPr="00011A9C">
              <w:rPr>
                <w:lang w:val="ru-RU"/>
              </w:rPr>
              <w:t xml:space="preserve"> множестве. </w:t>
            </w:r>
            <w:proofErr w:type="spellStart"/>
            <w:r w:rsidRPr="00011A9C">
              <w:rPr>
                <w:lang w:val="ru-RU"/>
              </w:rPr>
              <w:t>Пересчитывание</w:t>
            </w:r>
            <w:proofErr w:type="spellEnd"/>
            <w:r w:rsidRPr="00011A9C">
              <w:rPr>
                <w:lang w:val="ru-RU"/>
              </w:rPr>
              <w:t xml:space="preserve"> предметов. Число и цифра. Запись результатов пересчёта предметов цифрами.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Число и цифра 0 (нуль).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Расположение чисел от 0 до 20 на шкале линейки.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Сравнение чисел. Понятия: больше, меньше, равно; больше, меньше (на несколько единиц)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Называть</w:t>
            </w:r>
            <w:r w:rsidRPr="00011A9C">
              <w:rPr>
                <w:lang w:val="ru-RU"/>
              </w:rPr>
              <w:t xml:space="preserve"> числа от 1 до 20 в прямом и в обратном порядке. </w:t>
            </w:r>
            <w:r w:rsidRPr="00011A9C">
              <w:rPr>
                <w:i/>
                <w:lang w:val="ru-RU"/>
              </w:rPr>
              <w:t>Пересчитывать</w:t>
            </w:r>
            <w:r w:rsidRPr="00011A9C">
              <w:rPr>
                <w:lang w:val="ru-RU"/>
              </w:rPr>
              <w:t xml:space="preserve"> предметы, выражать числами получаемые результаты.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понятия «число» и «цифра».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Устанавливать</w:t>
            </w:r>
            <w:r w:rsidRPr="00011A9C">
              <w:rPr>
                <w:lang w:val="ru-RU"/>
              </w:rPr>
              <w:t xml:space="preserve"> соответствие между числом и множеством предметов, а также между множеством предметов и числом.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Моделировать</w:t>
            </w:r>
            <w:r w:rsidRPr="00011A9C">
              <w:rPr>
                <w:lang w:val="ru-RU"/>
              </w:rPr>
              <w:t xml:space="preserve"> соответствующую ситуацию с помощью фишек.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расположение чисел на шкале линейки (левее, правее, </w:t>
            </w:r>
            <w:proofErr w:type="gramStart"/>
            <w:r w:rsidRPr="00011A9C">
              <w:rPr>
                <w:lang w:val="ru-RU"/>
              </w:rPr>
              <w:t>между</w:t>
            </w:r>
            <w:proofErr w:type="gramEnd"/>
            <w:r w:rsidRPr="00011A9C">
              <w:rPr>
                <w:lang w:val="ru-RU"/>
              </w:rPr>
              <w:t xml:space="preserve">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числа разными способами (с помощью шкалы линейки, на основе счёта)</w:t>
            </w:r>
          </w:p>
        </w:tc>
      </w:tr>
      <w:tr w:rsidR="00011A9C" w:rsidRPr="00FF6A29" w:rsidTr="00011A9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lastRenderedPageBreak/>
              <w:t xml:space="preserve">Арифметические действия </w:t>
            </w:r>
            <w:r w:rsidRPr="00011A9C">
              <w:rPr>
                <w:lang w:val="ru-RU"/>
              </w:rPr>
              <w:br/>
              <w:t>и их свойства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 xml:space="preserve">Сложение, вычитание, умножение </w:t>
            </w:r>
            <w:r w:rsidRPr="00011A9C">
              <w:rPr>
                <w:b/>
                <w:lang w:val="ru-RU"/>
              </w:rPr>
              <w:br/>
              <w:t>и деление в пределах 20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Смысл сложения, вычитания, умножения и деления.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Практические способы выполнения действий.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Запись результатов с использованием знаков =, +, –, ·,</w:t>
            </w:r>
            <w:proofErr w:type="gramStart"/>
            <w:r w:rsidRPr="00011A9C">
              <w:rPr>
                <w:lang w:val="ru-RU"/>
              </w:rPr>
              <w:t xml:space="preserve"> :</w:t>
            </w:r>
            <w:proofErr w:type="gramEnd"/>
            <w:r w:rsidRPr="00011A9C">
              <w:rPr>
                <w:lang w:val="ru-RU"/>
              </w:rPr>
              <w:t>. Названия результатов сложения (сумма) и вычитания (разность)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 xml:space="preserve"> ситуации, иллюстрирующие арифметические действия.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способы выполнения арифметических действий с опорой на модели (фишки, шкала линейки).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знаки арифметических действий.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Использовать соответствующие знаково-символические средства для записи арифметических действий.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Уравнивать</w:t>
            </w:r>
            <w:r w:rsidRPr="00011A9C">
              <w:rPr>
                <w:lang w:val="ru-RU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 xml:space="preserve"> соответствующие ситуации с помощью фишек</w:t>
            </w:r>
          </w:p>
        </w:tc>
      </w:tr>
      <w:tr w:rsidR="00011A9C" w:rsidRPr="00FF6A29" w:rsidTr="00011A9C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Число</w:t>
            </w:r>
            <w:proofErr w:type="spellEnd"/>
            <w:r>
              <w:t xml:space="preserve"> и </w:t>
            </w:r>
            <w:proofErr w:type="spellStart"/>
            <w:r>
              <w:t>счёт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 xml:space="preserve">Сложение и вычитание </w:t>
            </w:r>
            <w:r w:rsidRPr="00011A9C">
              <w:rPr>
                <w:b/>
                <w:lang w:val="ru-RU"/>
              </w:rPr>
              <w:br/>
              <w:t xml:space="preserve">(умножение и деление) как взаимно обратные действия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Приёмы сложения и вычитания в случаях вида 10 + 8, 18 – 8, 13 – 10.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Таблица сложения однозначных чисел в пределах 20; соответствующие случаи вычитания.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Приёмы вычисления суммы и разности: с помощью шкалы линейки; прибавление и вычитание числа по частям, вычитание с помощью таблицы сложения.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Правило сравнения чисел с помощью вычитания.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Увеличение и уменьшение числа на несколько единиц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 xml:space="preserve"> зависимость между арифметическими действиями.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Использовать</w:t>
            </w:r>
            <w:r w:rsidRPr="00011A9C">
              <w:rPr>
                <w:lang w:val="ru-RU"/>
              </w:rPr>
              <w:t xml:space="preserve"> знание десятичного состава двузначных чисел при выполнении вычислений.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по памяти результаты табличного сложения двух любых однозначных чисел, а также результаты табличного вычитания.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Контролировать</w:t>
            </w:r>
            <w:r w:rsidRPr="00011A9C">
              <w:rPr>
                <w:lang w:val="ru-RU"/>
              </w:rPr>
              <w:t xml:space="preserve"> свою деятельность: обнаруживать и исправлять вычислительные ошибки.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Формулировать</w:t>
            </w:r>
            <w:r w:rsidRPr="00011A9C">
              <w:rPr>
                <w:lang w:val="ru-RU"/>
              </w:rPr>
              <w:t xml:space="preserve"> правило сравнения чисел с помощью вычитания и использовать его при вычислениях.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необходимое арифметическое действие для решения практических задач на увеличение или уменьшение данного числа на несколько единиц</w:t>
            </w:r>
          </w:p>
        </w:tc>
      </w:tr>
      <w:tr w:rsidR="00011A9C" w:rsidRPr="00FF6A29" w:rsidTr="00011A9C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Свойства сложения и вычитания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Сложение и вычитание с нулём. </w:t>
            </w:r>
            <w:r w:rsidRPr="00011A9C">
              <w:rPr>
                <w:lang w:val="ru-RU"/>
              </w:rPr>
              <w:lastRenderedPageBreak/>
              <w:t xml:space="preserve">Свойство сложения: складывать два числа можно в любом порядке.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Свойства вычитания: из меньшего числа нельзя вычесть большее; разность двух одинаковых чисел равна нулю.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Порядок выполнения действий в составных выражениях со скобками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Формулировать</w:t>
            </w:r>
            <w:r w:rsidRPr="00011A9C">
              <w:rPr>
                <w:lang w:val="ru-RU"/>
              </w:rPr>
              <w:t xml:space="preserve"> изученные свойства сложения и вычитания и </w:t>
            </w:r>
            <w:r w:rsidRPr="00011A9C">
              <w:rPr>
                <w:i/>
                <w:lang w:val="ru-RU"/>
              </w:rPr>
              <w:t>обосновывать</w:t>
            </w:r>
            <w:r w:rsidRPr="00011A9C">
              <w:rPr>
                <w:lang w:val="ru-RU"/>
              </w:rPr>
              <w:t xml:space="preserve"> с </w:t>
            </w:r>
            <w:r w:rsidRPr="00011A9C">
              <w:rPr>
                <w:lang w:val="ru-RU"/>
              </w:rPr>
              <w:lastRenderedPageBreak/>
              <w:t>их помощью способы вычислений.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Устанавливать</w:t>
            </w:r>
            <w:r w:rsidRPr="00011A9C">
              <w:rPr>
                <w:lang w:val="ru-RU"/>
              </w:rPr>
              <w:t xml:space="preserve"> порядок выполнения действий в выражениях, содержащих два действия и скобки</w:t>
            </w:r>
          </w:p>
        </w:tc>
      </w:tr>
      <w:tr w:rsidR="00011A9C" w:rsidRPr="00FF6A29" w:rsidTr="00011A9C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lastRenderedPageBreak/>
              <w:t>Величины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Цена, количество, стоимость товара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Рубль. Монеты достоинством 1 р., 2 р., 5 р., 10 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Зависимость между величинами, характеризующими процесс купли-продажи. Вычисление стоимости по двум другим известным величинам (цене и количеству товара)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монеты; цену и стоимость товара</w:t>
            </w:r>
          </w:p>
        </w:tc>
      </w:tr>
      <w:tr w:rsidR="00011A9C" w:rsidRPr="00FF6A29" w:rsidTr="00011A9C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Геометрические величины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Длина и её единицы: сантиметр и дециметр. Обозначения: </w:t>
            </w:r>
            <w:proofErr w:type="gramStart"/>
            <w:r w:rsidRPr="00011A9C">
              <w:rPr>
                <w:lang w:val="ru-RU"/>
              </w:rPr>
              <w:t>см</w:t>
            </w:r>
            <w:proofErr w:type="gramEnd"/>
            <w:r w:rsidRPr="00011A9C">
              <w:rPr>
                <w:lang w:val="ru-RU"/>
              </w:rPr>
              <w:t xml:space="preserve">, </w:t>
            </w:r>
            <w:proofErr w:type="spellStart"/>
            <w:r w:rsidRPr="00011A9C">
              <w:rPr>
                <w:lang w:val="ru-RU"/>
              </w:rPr>
              <w:t>дм</w:t>
            </w:r>
            <w:proofErr w:type="spellEnd"/>
            <w:r w:rsidRPr="00011A9C">
              <w:rPr>
                <w:lang w:val="ru-RU"/>
              </w:rPr>
              <w:t xml:space="preserve">. Соотношение: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1 </w:t>
            </w:r>
            <w:proofErr w:type="spellStart"/>
            <w:r w:rsidRPr="00011A9C">
              <w:rPr>
                <w:lang w:val="ru-RU"/>
              </w:rPr>
              <w:t>дм</w:t>
            </w:r>
            <w:proofErr w:type="spellEnd"/>
            <w:r w:rsidRPr="00011A9C">
              <w:rPr>
                <w:lang w:val="ru-RU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011A9C">
                <w:rPr>
                  <w:lang w:val="ru-RU"/>
                </w:rPr>
                <w:t>10 см</w:t>
              </w:r>
            </w:smartTag>
            <w:r w:rsidRPr="00011A9C">
              <w:rPr>
                <w:lang w:val="ru-RU"/>
              </w:rPr>
              <w:t xml:space="preserve">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Длина отрезка и её измерение с помощью линейки в сантиметрах, в дециметрах, в дециметрах и сантиметрах. Выражение длины в указанных единицах; записи вида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1 </w:t>
            </w:r>
            <w:proofErr w:type="spellStart"/>
            <w:r w:rsidRPr="00011A9C">
              <w:rPr>
                <w:lang w:val="ru-RU"/>
              </w:rPr>
              <w:t>дм</w:t>
            </w:r>
            <w:proofErr w:type="spellEnd"/>
            <w:r w:rsidRPr="00011A9C">
              <w:rPr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011A9C">
                <w:rPr>
                  <w:lang w:val="ru-RU"/>
                </w:rPr>
                <w:t>6 см</w:t>
              </w:r>
            </w:smartTag>
            <w:r w:rsidRPr="00011A9C">
              <w:rPr>
                <w:lang w:val="ru-RU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011A9C">
                <w:rPr>
                  <w:lang w:val="ru-RU"/>
                </w:rPr>
                <w:t>16 см</w:t>
              </w:r>
            </w:smartTag>
            <w:r w:rsidRPr="00011A9C">
              <w:rPr>
                <w:lang w:val="ru-RU"/>
              </w:rPr>
              <w:t xml:space="preserve">, </w:t>
            </w:r>
          </w:p>
          <w:p w:rsidR="00011A9C" w:rsidRPr="00011A9C" w:rsidRDefault="00011A9C">
            <w:pPr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12 см"/>
              </w:smartTagPr>
              <w:r w:rsidRPr="00011A9C">
                <w:rPr>
                  <w:lang w:val="ru-RU"/>
                </w:rPr>
                <w:t>12 см</w:t>
              </w:r>
            </w:smartTag>
            <w:r w:rsidRPr="00011A9C">
              <w:rPr>
                <w:lang w:val="ru-RU"/>
              </w:rPr>
              <w:t xml:space="preserve"> = 1 </w:t>
            </w:r>
            <w:proofErr w:type="spellStart"/>
            <w:r w:rsidRPr="00011A9C">
              <w:rPr>
                <w:lang w:val="ru-RU"/>
              </w:rPr>
              <w:t>дм</w:t>
            </w:r>
            <w:proofErr w:type="spellEnd"/>
            <w:r w:rsidRPr="00011A9C">
              <w:rPr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011A9C">
                <w:rPr>
                  <w:lang w:val="ru-RU"/>
                </w:rPr>
                <w:t>2 см</w:t>
              </w:r>
            </w:smartTag>
            <w:r w:rsidRPr="00011A9C">
              <w:rPr>
                <w:lang w:val="ru-RU"/>
              </w:rPr>
              <w:t xml:space="preserve">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Расстояние между двумя точками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единицы длины.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длины отрезков визуально и</w:t>
            </w:r>
            <w:r>
              <w:t> </w:t>
            </w:r>
            <w:r w:rsidRPr="00011A9C">
              <w:rPr>
                <w:lang w:val="ru-RU"/>
              </w:rPr>
              <w:t>с</w:t>
            </w:r>
            <w:r>
              <w:t> </w:t>
            </w:r>
            <w:r w:rsidRPr="00011A9C">
              <w:rPr>
                <w:lang w:val="ru-RU"/>
              </w:rPr>
              <w:t>помощью измерений.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Упорядочивать</w:t>
            </w:r>
            <w:r w:rsidRPr="00011A9C">
              <w:rPr>
                <w:lang w:val="ru-RU"/>
              </w:rPr>
              <w:t xml:space="preserve"> отрезки в соответствии с</w:t>
            </w:r>
            <w:r>
              <w:t> </w:t>
            </w:r>
            <w:r w:rsidRPr="00011A9C">
              <w:rPr>
                <w:lang w:val="ru-RU"/>
              </w:rPr>
              <w:t>их длинами.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Оценивать</w:t>
            </w:r>
            <w:r w:rsidRPr="00011A9C">
              <w:rPr>
                <w:lang w:val="ru-RU"/>
              </w:rPr>
              <w:t xml:space="preserve"> на глаз расстояние между двумя точками, а также длину предмета, отрезка с последующей проверкой измерением</w:t>
            </w:r>
          </w:p>
        </w:tc>
      </w:tr>
      <w:tr w:rsidR="00011A9C" w:rsidRPr="00FF6A29" w:rsidTr="00011A9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текстовыми</w:t>
            </w:r>
            <w:proofErr w:type="spellEnd"/>
            <w:r>
              <w:t xml:space="preserve"> </w:t>
            </w:r>
            <w:proofErr w:type="spellStart"/>
            <w:r>
              <w:t>задачами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Текстовая арифметическая задача и её решение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Понятие арифметической задачи. Условие и вопрос задачи.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Задачи, требующие однократного применения арифметического действия (простые задачи).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Запись решения и ответа.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Составная задача и её решение.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Задачи, содержащие более двух данных и несколько вопросов.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Изменение условия или вопроса задачи.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Составление текстов задач в соответствии с заданными условиями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Сравнивать</w:t>
            </w:r>
            <w:r w:rsidRPr="00011A9C">
              <w:rPr>
                <w:lang w:val="ru-RU"/>
              </w:rPr>
              <w:t xml:space="preserve"> предъявленные тексты с целью выбора текста, представляющего арифметическую задачу.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Обосновывать</w:t>
            </w:r>
            <w:r w:rsidRPr="00011A9C">
              <w:rPr>
                <w:lang w:val="ru-RU"/>
              </w:rPr>
              <w:t xml:space="preserve">, почему данный текст является задачей.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 xml:space="preserve"> ситуацию, описанную в тексте задачи, с помощью фишек или схем.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Подбирать</w:t>
            </w:r>
            <w:r w:rsidRPr="00011A9C">
              <w:rPr>
                <w:lang w:val="ru-RU"/>
              </w:rPr>
              <w:t xml:space="preserve"> модель для решения задачи, обосновывать правильность выбора модели.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арифметическое действие для решения задачи.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текст задачи: ориентироваться в тексте, выделять условие и вопрос, данные и искомые числа (величины).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Искать</w:t>
            </w:r>
            <w:r w:rsidRPr="00011A9C">
              <w:rPr>
                <w:lang w:val="ru-RU"/>
              </w:rPr>
              <w:t xml:space="preserve"> и выбирать необходимую </w:t>
            </w:r>
            <w:r w:rsidRPr="00011A9C">
              <w:rPr>
                <w:lang w:val="ru-RU"/>
              </w:rPr>
              <w:lastRenderedPageBreak/>
              <w:t>информацию, содержащуюся в тексте задачи, на рисунке или в таблице, для ответа на заданные вопросы.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Планировать</w:t>
            </w:r>
            <w:r w:rsidRPr="00011A9C">
              <w:rPr>
                <w:lang w:val="ru-RU"/>
              </w:rPr>
              <w:t xml:space="preserve"> и устно </w:t>
            </w: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ход решения задачи.</w:t>
            </w:r>
          </w:p>
          <w:p w:rsid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предложенные варианты решения задачи, выбирать из них верные.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Оценивать</w:t>
            </w:r>
            <w:r w:rsidRPr="00011A9C">
              <w:rPr>
                <w:lang w:val="ru-RU"/>
              </w:rPr>
              <w:t xml:space="preserve"> предъявленное готовое решение задачи (верно, неверно).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решать</w:t>
            </w:r>
            <w:r w:rsidRPr="00011A9C">
              <w:rPr>
                <w:lang w:val="ru-RU"/>
              </w:rPr>
              <w:t xml:space="preserve"> задачи с изменённым текстом, а также самостоятельно </w:t>
            </w:r>
            <w:r w:rsidRPr="00011A9C">
              <w:rPr>
                <w:i/>
                <w:lang w:val="ru-RU"/>
              </w:rPr>
              <w:t>составлять</w:t>
            </w:r>
            <w:r w:rsidRPr="00011A9C">
              <w:rPr>
                <w:lang w:val="ru-RU"/>
              </w:rPr>
              <w:t xml:space="preserve"> несложные текстовые задачи с заданной сюжетной ситуацией (в том числе по рисунку, схеме и пр.)</w:t>
            </w:r>
          </w:p>
        </w:tc>
      </w:tr>
      <w:tr w:rsidR="00011A9C" w:rsidRPr="00FF6A29" w:rsidTr="00011A9C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lastRenderedPageBreak/>
              <w:t>Пространственные</w:t>
            </w:r>
            <w:proofErr w:type="spellEnd"/>
            <w:r>
              <w:t xml:space="preserve"> </w:t>
            </w:r>
            <w:proofErr w:type="spellStart"/>
            <w:r>
              <w:t>отношения</w:t>
            </w:r>
            <w:proofErr w:type="spellEnd"/>
            <w:r>
              <w:t xml:space="preserve">. </w:t>
            </w:r>
            <w:r>
              <w:br/>
            </w:r>
            <w:proofErr w:type="spellStart"/>
            <w:r>
              <w:t>Геометрические</w:t>
            </w:r>
            <w:proofErr w:type="spellEnd"/>
            <w:r>
              <w:t xml:space="preserve"> </w:t>
            </w:r>
            <w:proofErr w:type="spellStart"/>
            <w:r>
              <w:t>фигуры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Взаимное расположение предметов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lang w:val="ru-RU"/>
              </w:rPr>
              <w:t>Понятия: выше, ниже, дальше, ближе, справа, слева, над, под, за, между, вне, внутри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расположение предмета на плоскости и в пространстве.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Располагать</w:t>
            </w:r>
            <w:r w:rsidRPr="00011A9C">
              <w:rPr>
                <w:lang w:val="ru-RU"/>
              </w:rPr>
              <w:t xml:space="preserve"> предметы в соответствии с указанными требованиями (в том числе в виде таблицы со строками и столбцами).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направления движения: слева направо, справа налево, сверху вниз, снизу вверх</w:t>
            </w:r>
          </w:p>
        </w:tc>
      </w:tr>
      <w:tr w:rsidR="00011A9C" w:rsidRPr="00FF6A29" w:rsidTr="00011A9C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Осевая симметрия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Отображение предметов в зеркале. Ось симметрии. Пары симметричных фигур (точек, отрезков, многоугольников).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Примеры фигур, имеющих одну или несколько осей симметрии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Находить</w:t>
            </w:r>
            <w:r w:rsidRPr="00011A9C">
              <w:rPr>
                <w:lang w:val="ru-RU"/>
              </w:rPr>
              <w:t xml:space="preserve"> на рисунках пары симметричных предметов или их частей.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Проверять</w:t>
            </w:r>
            <w:r w:rsidRPr="00011A9C">
              <w:rPr>
                <w:lang w:val="ru-RU"/>
              </w:rPr>
              <w:t xml:space="preserve"> на моделях плоских фигур наличие или отсутствие у данной фигуры осей симметрии, используя практические способы</w:t>
            </w:r>
          </w:p>
        </w:tc>
      </w:tr>
      <w:tr w:rsidR="00011A9C" w:rsidTr="00011A9C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Геометрические фигуры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Форма предмета. Понятия: такой же формы, другой формы.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Точка, линия, отрезок, круг, треугольник, квадрат, пятиугольник. Куб. Шар.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Изображение простейших плоских фигур с помощью линейки и от руки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предметы по форме.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Распознавать</w:t>
            </w:r>
            <w:r w:rsidRPr="00011A9C">
              <w:rPr>
                <w:lang w:val="ru-RU"/>
              </w:rPr>
              <w:t xml:space="preserve"> геометрические фигуры на чертежах, моделях, окружающих предметах.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Описывать</w:t>
            </w:r>
            <w:r w:rsidRPr="00011A9C">
              <w:rPr>
                <w:lang w:val="ru-RU"/>
              </w:rPr>
              <w:t xml:space="preserve"> сходства и различия фигур (по форме, по размерам).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куб и квадрат, шар и круг.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предъявленную фигуру.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Выделять</w:t>
            </w:r>
            <w:r w:rsidRPr="00011A9C">
              <w:rPr>
                <w:lang w:val="ru-RU"/>
              </w:rPr>
              <w:t xml:space="preserve"> фигуру заданной формы на сложном чертеже.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Разбивать</w:t>
            </w:r>
            <w:r w:rsidRPr="00011A9C">
              <w:rPr>
                <w:lang w:val="ru-RU"/>
              </w:rPr>
              <w:t xml:space="preserve"> фигуру на указанные части.</w:t>
            </w:r>
          </w:p>
          <w:p w:rsidR="00011A9C" w:rsidRDefault="00011A9C">
            <w:proofErr w:type="spellStart"/>
            <w:r>
              <w:rPr>
                <w:i/>
              </w:rPr>
              <w:t>Конструировать</w:t>
            </w:r>
            <w:proofErr w:type="spellEnd"/>
            <w:r>
              <w:t xml:space="preserve"> </w:t>
            </w:r>
            <w:proofErr w:type="spellStart"/>
            <w:r>
              <w:t>фигуры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частей</w:t>
            </w:r>
            <w:proofErr w:type="spellEnd"/>
          </w:p>
        </w:tc>
      </w:tr>
      <w:tr w:rsidR="00011A9C" w:rsidRPr="00FF6A29" w:rsidTr="00011A9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Логико-математическая</w:t>
            </w:r>
            <w:proofErr w:type="spellEnd"/>
            <w:r>
              <w:t xml:space="preserve"> </w:t>
            </w:r>
            <w:proofErr w:type="spellStart"/>
            <w:r>
              <w:t>подготовка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Логические понятия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lang w:val="ru-RU"/>
              </w:rPr>
              <w:t>Понятия: все не все; все, кроме; каждый, какой-нибудь, один из любой.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lastRenderedPageBreak/>
              <w:t>Классификация множества предметов по заданному признаку. Решение несложных задач логического характера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Различать</w:t>
            </w:r>
            <w:r w:rsidRPr="00011A9C">
              <w:rPr>
                <w:lang w:val="ru-RU"/>
              </w:rPr>
              <w:t xml:space="preserve"> по смыслу слова: каждый, все, один из, любой, какой-нибудь.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Определять</w:t>
            </w:r>
            <w:r w:rsidRPr="00011A9C">
              <w:rPr>
                <w:lang w:val="ru-RU"/>
              </w:rPr>
              <w:t xml:space="preserve"> истинность несложных утверждений (верно, неверно).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Классифицировать</w:t>
            </w:r>
            <w:r w:rsidRPr="00011A9C">
              <w:rPr>
                <w:lang w:val="ru-RU"/>
              </w:rPr>
              <w:t>: распределять элементы множества на группы по заданному признаку.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Определять</w:t>
            </w:r>
            <w:r w:rsidRPr="00011A9C">
              <w:rPr>
                <w:lang w:val="ru-RU"/>
              </w:rPr>
              <w:t xml:space="preserve"> основание классификации.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в устной форме решение логической задачи</w:t>
            </w:r>
          </w:p>
        </w:tc>
      </w:tr>
      <w:tr w:rsidR="00011A9C" w:rsidRPr="00FF6A29" w:rsidTr="00011A9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lastRenderedPageBreak/>
              <w:t>Работа</w:t>
            </w:r>
            <w:proofErr w:type="spellEnd"/>
            <w:r>
              <w:t xml:space="preserve"> с </w:t>
            </w:r>
            <w:proofErr w:type="spellStart"/>
            <w:r>
              <w:t>информацией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Представление и сбор информации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Таблица. Строки и столбцы таблицы. Чтение несложной таблицы.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Заполнение строк и столбцов готовых таблиц в соответствии с предъявленным набором данных.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Перевод информации из текстовой формы в </w:t>
            </w:r>
            <w:proofErr w:type="gramStart"/>
            <w:r w:rsidRPr="00011A9C">
              <w:rPr>
                <w:lang w:val="ru-RU"/>
              </w:rPr>
              <w:t>табличную</w:t>
            </w:r>
            <w:proofErr w:type="gramEnd"/>
            <w:r w:rsidRPr="00011A9C">
              <w:rPr>
                <w:lang w:val="ru-RU"/>
              </w:rPr>
              <w:t xml:space="preserve">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Информация, связанная со счётом и измерением.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Информация, представленная последовательностями предметов, чисел, фигур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расположение предметов или числовых данных в таблице, используя слова: верхняя (средняя, нижняя) строка, левый (средний, правый) столбец, </w:t>
            </w:r>
            <w:r w:rsidRPr="00011A9C">
              <w:rPr>
                <w:i/>
                <w:lang w:val="ru-RU"/>
              </w:rPr>
              <w:t>фиксировать</w:t>
            </w:r>
            <w:r w:rsidRPr="00011A9C">
              <w:rPr>
                <w:lang w:val="ru-RU"/>
              </w:rPr>
              <w:t xml:space="preserve"> результаты.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Выявлять</w:t>
            </w:r>
            <w:r w:rsidRPr="00011A9C">
              <w:rPr>
                <w:lang w:val="ru-RU"/>
              </w:rPr>
              <w:t xml:space="preserve"> соотношения между значениями данных в таблице величин.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Собирать</w:t>
            </w:r>
            <w:r w:rsidRPr="00011A9C">
              <w:rPr>
                <w:lang w:val="ru-RU"/>
              </w:rPr>
              <w:t xml:space="preserve"> требуемую информацию из указанных источников.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Фиксировать</w:t>
            </w:r>
            <w:r w:rsidRPr="00011A9C">
              <w:rPr>
                <w:lang w:val="ru-RU"/>
              </w:rPr>
              <w:t xml:space="preserve"> результаты разными способами.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Устанавливать</w:t>
            </w:r>
            <w:r w:rsidRPr="00011A9C">
              <w:rPr>
                <w:lang w:val="ru-RU"/>
              </w:rPr>
              <w:t xml:space="preserve"> правило составления предъявленной информации, </w:t>
            </w:r>
            <w:r w:rsidRPr="00011A9C">
              <w:rPr>
                <w:i/>
                <w:lang w:val="ru-RU"/>
              </w:rPr>
              <w:t>составлять</w:t>
            </w:r>
            <w:r w:rsidRPr="00011A9C">
              <w:rPr>
                <w:lang w:val="ru-RU"/>
              </w:rPr>
              <w:t xml:space="preserve"> последовательность (цепочку) предметов, чисел, фигур по заданному правилу</w:t>
            </w:r>
          </w:p>
        </w:tc>
      </w:tr>
    </w:tbl>
    <w:p w:rsidR="00011A9C" w:rsidRPr="00011A9C" w:rsidRDefault="00011A9C" w:rsidP="00011A9C">
      <w:pPr>
        <w:rPr>
          <w:b/>
          <w:sz w:val="28"/>
          <w:szCs w:val="28"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6D731C" w:rsidRDefault="006D731C" w:rsidP="00011A9C">
      <w:pPr>
        <w:jc w:val="center"/>
        <w:rPr>
          <w:b/>
          <w:lang w:val="ru-RU"/>
        </w:rPr>
      </w:pPr>
    </w:p>
    <w:p w:rsidR="00011A9C" w:rsidRPr="00011A9C" w:rsidRDefault="00011A9C" w:rsidP="00011A9C">
      <w:pPr>
        <w:jc w:val="center"/>
        <w:rPr>
          <w:b/>
          <w:lang w:val="ru-RU"/>
        </w:rPr>
      </w:pPr>
      <w:r w:rsidRPr="00011A9C">
        <w:rPr>
          <w:b/>
          <w:lang w:val="ru-RU"/>
        </w:rPr>
        <w:lastRenderedPageBreak/>
        <w:t>2 класс  (4 ч в неделю, всего 136 ч)</w:t>
      </w:r>
    </w:p>
    <w:p w:rsidR="00011A9C" w:rsidRPr="00011A9C" w:rsidRDefault="00011A9C" w:rsidP="00011A9C">
      <w:pPr>
        <w:rPr>
          <w:lang w:val="ru-RU"/>
        </w:rPr>
      </w:pPr>
    </w:p>
    <w:tbl>
      <w:tblPr>
        <w:tblStyle w:val="ae"/>
        <w:tblW w:w="10774" w:type="dxa"/>
        <w:tblInd w:w="-885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127"/>
        <w:gridCol w:w="3969"/>
        <w:gridCol w:w="4678"/>
      </w:tblGrid>
      <w:tr w:rsidR="00011A9C" w:rsidRPr="00FF6A29" w:rsidTr="00011A9C">
        <w:trPr>
          <w:trHeight w:val="889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007C6" w:rsidRDefault="000007C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 раздела (темы)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6D731C" w:rsidRDefault="000007C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Программное содержание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3D1E5D" w:rsidRDefault="00011A9C">
            <w:pPr>
              <w:jc w:val="center"/>
              <w:rPr>
                <w:b/>
                <w:lang w:val="ru-RU"/>
              </w:rPr>
            </w:pPr>
            <w:r w:rsidRPr="003D1E5D">
              <w:rPr>
                <w:b/>
                <w:lang w:val="ru-RU"/>
              </w:rPr>
              <w:t xml:space="preserve">Характеристика деятельности учащихся </w:t>
            </w:r>
            <w:r w:rsidR="003D1E5D">
              <w:rPr>
                <w:b/>
                <w:lang w:val="ru-RU"/>
              </w:rPr>
              <w:t xml:space="preserve"> (универсальные учебные действия)</w:t>
            </w:r>
          </w:p>
        </w:tc>
      </w:tr>
      <w:tr w:rsidR="00011A9C" w:rsidRPr="00FF6A29" w:rsidTr="00011A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Число</w:t>
            </w:r>
            <w:proofErr w:type="spellEnd"/>
            <w:r>
              <w:t xml:space="preserve"> и </w:t>
            </w:r>
            <w:proofErr w:type="spellStart"/>
            <w:r>
              <w:t>счёт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Целые неотрицательные числа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Счёт десятками в пределах 100.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Названия, последовательность и запись цифрами натуральных чисел от 20 до 100.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Десятичный состав двузначного числа.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Числовой луч. Изображение чисел точками на числовом луче.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Координата точки.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Сравнение двузначных чисел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любое следующее (предыдущее) при счёте число в пределах 100, а также любой отрезок натурального ряда чисел от 20 до 100 в прямом и обратном порядке, начиная с любого числа; </w:t>
            </w:r>
            <w:r w:rsidRPr="00011A9C">
              <w:rPr>
                <w:i/>
                <w:lang w:val="ru-RU"/>
              </w:rPr>
              <w:t>пересчитывать</w:t>
            </w:r>
            <w:r w:rsidRPr="00011A9C">
              <w:rPr>
                <w:lang w:val="ru-RU"/>
              </w:rPr>
              <w:t xml:space="preserve"> предметы десятками, </w:t>
            </w:r>
            <w:r w:rsidRPr="00011A9C">
              <w:rPr>
                <w:i/>
                <w:lang w:val="ru-RU"/>
              </w:rPr>
              <w:t>выражать</w:t>
            </w:r>
            <w:r w:rsidRPr="00011A9C">
              <w:rPr>
                <w:lang w:val="ru-RU"/>
              </w:rPr>
              <w:t xml:space="preserve"> числом получаемые результаты.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 xml:space="preserve"> десятичный состав двузначного числа с помощью цветных палочек </w:t>
            </w:r>
            <w:proofErr w:type="spellStart"/>
            <w:r w:rsidRPr="00011A9C">
              <w:rPr>
                <w:lang w:val="ru-RU"/>
              </w:rPr>
              <w:t>Кюизенера</w:t>
            </w:r>
            <w:proofErr w:type="spellEnd"/>
            <w:r w:rsidRPr="00011A9C">
              <w:rPr>
                <w:lang w:val="ru-RU"/>
              </w:rPr>
              <w:t xml:space="preserve"> (оранжевая палочка длиной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011A9C">
                <w:rPr>
                  <w:lang w:val="ru-RU"/>
                </w:rPr>
                <w:t>10 см</w:t>
              </w:r>
            </w:smartTag>
            <w:r w:rsidRPr="00011A9C">
              <w:rPr>
                <w:lang w:val="ru-RU"/>
              </w:rPr>
              <w:t xml:space="preserve"> — десяток, белая длиной 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smartTag w:uri="urn:schemas-microsoft-com:office:smarttags" w:element="metricconverter">
              <w:smartTagPr>
                <w:attr w:name="ProductID" w:val="1 см"/>
              </w:smartTagPr>
              <w:r w:rsidRPr="00011A9C">
                <w:rPr>
                  <w:lang w:val="ru-RU"/>
                </w:rPr>
                <w:t>1 см</w:t>
              </w:r>
            </w:smartTag>
            <w:r w:rsidRPr="00011A9C">
              <w:rPr>
                <w:lang w:val="ru-RU"/>
              </w:rPr>
              <w:t xml:space="preserve"> — единица). 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расположение чисел на числовом луче.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координату данной точки, указывать (отмечать) на луче точку с заданной координатой.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числа разными способами: с использованием числового луча, по разрядам.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Упорядочивать</w:t>
            </w:r>
            <w:r w:rsidRPr="00011A9C">
              <w:rPr>
                <w:lang w:val="ru-RU"/>
              </w:rPr>
              <w:t xml:space="preserve"> данные числа (располагать их в порядке увеличения или уменьшения)</w:t>
            </w:r>
          </w:p>
        </w:tc>
      </w:tr>
      <w:tr w:rsidR="00011A9C" w:rsidRPr="00FF6A29" w:rsidTr="00011A9C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Арифметические действия </w:t>
            </w:r>
            <w:r w:rsidRPr="00011A9C">
              <w:rPr>
                <w:lang w:val="ru-RU"/>
              </w:rPr>
              <w:br/>
              <w:t>в пределах 100 и их свойства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b/>
                <w:lang w:val="ru-RU"/>
              </w:rPr>
              <w:t>Сложение и вычитание</w:t>
            </w:r>
          </w:p>
          <w:p w:rsidR="00011A9C" w:rsidRDefault="00011A9C">
            <w:r w:rsidRPr="00011A9C">
              <w:rPr>
                <w:lang w:val="ru-RU"/>
              </w:rPr>
              <w:t xml:space="preserve">Частные и общие устные и письменные алгоритмы сложения и вычитания. </w:t>
            </w:r>
            <w:proofErr w:type="spellStart"/>
            <w:r>
              <w:t>Применение</w:t>
            </w:r>
            <w:proofErr w:type="spellEnd"/>
            <w:r>
              <w:t xml:space="preserve"> </w:t>
            </w:r>
            <w:proofErr w:type="spellStart"/>
            <w:r>
              <w:t>микрокалькулятора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выполнении</w:t>
            </w:r>
            <w:proofErr w:type="spellEnd"/>
            <w:r>
              <w:t xml:space="preserve"> </w:t>
            </w:r>
            <w:proofErr w:type="spellStart"/>
            <w:r>
              <w:t>вычислений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 xml:space="preserve"> алгоритмы сложения и вычитания чисел с помощью цветных палочек с последующей записью вычислений столбиком.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Выполнять</w:t>
            </w:r>
            <w:r w:rsidRPr="00011A9C">
              <w:rPr>
                <w:lang w:val="ru-RU"/>
              </w:rPr>
              <w:t xml:space="preserve"> </w:t>
            </w:r>
            <w:r w:rsidRPr="00011A9C">
              <w:rPr>
                <w:i/>
                <w:lang w:val="ru-RU"/>
              </w:rPr>
              <w:t>действия самоконтроля и</w:t>
            </w:r>
            <w:r>
              <w:rPr>
                <w:i/>
              </w:rPr>
              <w:t> </w:t>
            </w:r>
            <w:r w:rsidRPr="00011A9C">
              <w:rPr>
                <w:i/>
                <w:lang w:val="ru-RU"/>
              </w:rPr>
              <w:t>взаимоконтроля</w:t>
            </w:r>
            <w:r w:rsidRPr="00011A9C">
              <w:rPr>
                <w:lang w:val="ru-RU"/>
              </w:rPr>
              <w:t>: проверять правильность вычислений с помощью микрокалькулятора</w:t>
            </w:r>
          </w:p>
        </w:tc>
      </w:tr>
      <w:tr w:rsidR="00011A9C" w:rsidRPr="00FF6A29" w:rsidTr="00011A9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Умножение и деление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Таблица умножения однозначных чисел; соответствующие случаи деления.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Доля числа. Нахождение одной или нескольких долей числа; нахождение числа по данной его доле.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Правило сравнения чисел с помощью деления.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Отношения между числами «больше </w:t>
            </w:r>
            <w:proofErr w:type="gramStart"/>
            <w:r w:rsidRPr="00011A9C">
              <w:rPr>
                <w:lang w:val="ru-RU"/>
              </w:rPr>
              <w:t>в</w:t>
            </w:r>
            <w:proofErr w:type="gramEnd"/>
            <w:r w:rsidRPr="00011A9C">
              <w:rPr>
                <w:lang w:val="ru-RU"/>
              </w:rPr>
              <w:t xml:space="preserve"> ...» и «меньше в ...».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Увеличение и уменьшение числа в несколько раз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результаты табличных случаев умножения однозначных чисел и соответствующих случаев деления.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(вычислять) одну или несколько долей числа и число по его доле.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числа с помощью деления на основе изученного правила.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отношения «больше </w:t>
            </w:r>
            <w:proofErr w:type="gramStart"/>
            <w:r w:rsidRPr="00011A9C">
              <w:rPr>
                <w:lang w:val="ru-RU"/>
              </w:rPr>
              <w:t>в</w:t>
            </w:r>
            <w:proofErr w:type="gramEnd"/>
            <w:r>
              <w:t> </w:t>
            </w:r>
            <w:r w:rsidRPr="00011A9C">
              <w:rPr>
                <w:lang w:val="ru-RU"/>
              </w:rPr>
              <w:t>...» и</w:t>
            </w:r>
            <w:r>
              <w:t> </w:t>
            </w:r>
            <w:r w:rsidRPr="00011A9C">
              <w:rPr>
                <w:lang w:val="ru-RU"/>
              </w:rPr>
              <w:t>«больше на</w:t>
            </w:r>
            <w:r>
              <w:t> </w:t>
            </w:r>
            <w:r w:rsidRPr="00011A9C">
              <w:rPr>
                <w:lang w:val="ru-RU"/>
              </w:rPr>
              <w:t>...», «меньше в</w:t>
            </w:r>
            <w:r>
              <w:t> </w:t>
            </w:r>
            <w:r w:rsidRPr="00011A9C">
              <w:rPr>
                <w:lang w:val="ru-RU"/>
              </w:rPr>
              <w:t>...» и «меньше на</w:t>
            </w:r>
            <w:r>
              <w:t> </w:t>
            </w:r>
            <w:r w:rsidRPr="00011A9C">
              <w:rPr>
                <w:lang w:val="ru-RU"/>
              </w:rPr>
              <w:t xml:space="preserve">...».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число, большее или меньшее данного числа в несколько раз</w:t>
            </w:r>
          </w:p>
        </w:tc>
      </w:tr>
      <w:tr w:rsidR="00011A9C" w:rsidRPr="00FF6A29" w:rsidTr="00011A9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Свойства умножения и деления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Умножение и деление с 0 и 1. Свойство умножения: умножать два числа можно в любом порядке. Свойства деления: меньшее число нельзя разделить на большее без остатка; делить на нуль нельзя; частное двух одинаковых чисел (кроме 0) равно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Формулировать</w:t>
            </w:r>
            <w:r w:rsidRPr="00011A9C">
              <w:rPr>
                <w:lang w:val="ru-RU"/>
              </w:rPr>
              <w:t xml:space="preserve"> изученные свойства умножения и деления и </w:t>
            </w:r>
            <w:r w:rsidRPr="00011A9C">
              <w:rPr>
                <w:i/>
                <w:lang w:val="ru-RU"/>
              </w:rPr>
              <w:t>использовать</w:t>
            </w:r>
            <w:r w:rsidRPr="00011A9C">
              <w:rPr>
                <w:lang w:val="ru-RU"/>
              </w:rPr>
              <w:t xml:space="preserve"> их при вычислениях.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Обосновывать</w:t>
            </w:r>
            <w:r w:rsidRPr="00011A9C">
              <w:rPr>
                <w:lang w:val="ru-RU"/>
              </w:rPr>
              <w:t xml:space="preserve"> способы вычислений на основе изученных свойств  </w:t>
            </w:r>
          </w:p>
        </w:tc>
      </w:tr>
      <w:tr w:rsidR="00011A9C" w:rsidRPr="00FF6A29" w:rsidTr="00011A9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Числовые выражения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lang w:val="ru-RU"/>
              </w:rPr>
              <w:t xml:space="preserve">Названия чисел в записях арифметических действий (слагаемое, сумма, множитель, произведение, уменьшаемое, вычитаемое, разность, делимое, делитель, частное). 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Понятие о числовом выражении и его значении.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Вычисление значений числовых выражений со скобками, содержащих 2–3 арифметических действия в различных комбинациях.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Названия числовых выражений: сумма, разность, произведение, частное.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Чтение и составление несложных числовых выражений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компоненты арифметических действий.  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понятия «числовое выражение» и «значение числового выражения».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Отличать</w:t>
            </w:r>
            <w:r w:rsidRPr="00011A9C">
              <w:rPr>
                <w:lang w:val="ru-RU"/>
              </w:rPr>
              <w:t xml:space="preserve"> числовое выражение от других математических записей.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значения числовых выражений.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Осуществлять действие взаимоконтроля</w:t>
            </w:r>
            <w:r w:rsidRPr="00011A9C">
              <w:rPr>
                <w:lang w:val="ru-RU"/>
              </w:rPr>
              <w:t xml:space="preserve"> правильности вычислений.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числовое выражение (название, как составлено).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числовое выражение, содержащее 1–2 действия</w:t>
            </w:r>
          </w:p>
        </w:tc>
      </w:tr>
      <w:tr w:rsidR="00011A9C" w:rsidRPr="00FF6A29" w:rsidTr="00011A9C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Величины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Цена, количество, стоимость</w:t>
            </w:r>
          </w:p>
          <w:p w:rsidR="00011A9C" w:rsidRPr="00C85BA0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Копейка. Монеты достоинством: 1 к., 5 к., 10</w:t>
            </w:r>
            <w:r>
              <w:t> </w:t>
            </w:r>
            <w:r w:rsidRPr="00011A9C">
              <w:rPr>
                <w:lang w:val="ru-RU"/>
              </w:rPr>
              <w:t xml:space="preserve"> к., 50 к. Рубль. </w:t>
            </w:r>
            <w:r w:rsidRPr="00C85BA0">
              <w:rPr>
                <w:lang w:val="ru-RU"/>
              </w:rPr>
              <w:t xml:space="preserve">Бумажные купюры: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10 р., 50 р., 100 р.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Соотношение: 1 р. = 100 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российские монеты и бумажные купюры разных достоинств.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стоимость, цену или количество товара по двум данным известным значениям величин.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Контролировать</w:t>
            </w:r>
            <w:r w:rsidRPr="00011A9C">
              <w:rPr>
                <w:lang w:val="ru-RU"/>
              </w:rPr>
              <w:t xml:space="preserve"> правильность вычислений с помощью микрокалькулятора   </w:t>
            </w:r>
          </w:p>
        </w:tc>
      </w:tr>
      <w:tr w:rsidR="00011A9C" w:rsidRPr="00FF6A29" w:rsidTr="00011A9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Геометрические величины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Единица длины метр и её обозначение: м. Соотношения между единицами длины: </w:t>
            </w:r>
          </w:p>
          <w:p w:rsidR="00011A9C" w:rsidRPr="00011A9C" w:rsidRDefault="00011A9C">
            <w:pPr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011A9C">
                <w:rPr>
                  <w:lang w:val="ru-RU"/>
                </w:rPr>
                <w:t>1 м</w:t>
              </w:r>
            </w:smartTag>
            <w:r w:rsidRPr="00011A9C">
              <w:rPr>
                <w:lang w:val="ru-RU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011A9C">
                <w:rPr>
                  <w:lang w:val="ru-RU"/>
                </w:rPr>
                <w:t>100 см</w:t>
              </w:r>
            </w:smartTag>
            <w:r w:rsidRPr="00011A9C">
              <w:rPr>
                <w:lang w:val="ru-RU"/>
              </w:rPr>
              <w:t xml:space="preserve">, 1 </w:t>
            </w:r>
            <w:proofErr w:type="spellStart"/>
            <w:r w:rsidRPr="00011A9C">
              <w:rPr>
                <w:lang w:val="ru-RU"/>
              </w:rPr>
              <w:t>дм</w:t>
            </w:r>
            <w:proofErr w:type="spellEnd"/>
            <w:r w:rsidRPr="00011A9C">
              <w:rPr>
                <w:lang w:val="ru-RU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011A9C">
                <w:rPr>
                  <w:lang w:val="ru-RU"/>
                </w:rPr>
                <w:t>10 см</w:t>
              </w:r>
            </w:smartTag>
            <w:r w:rsidRPr="00011A9C">
              <w:rPr>
                <w:lang w:val="ru-RU"/>
              </w:rPr>
              <w:t xml:space="preserve">, </w:t>
            </w:r>
          </w:p>
          <w:p w:rsidR="00011A9C" w:rsidRPr="00011A9C" w:rsidRDefault="00011A9C">
            <w:pPr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011A9C">
                <w:rPr>
                  <w:lang w:val="ru-RU"/>
                </w:rPr>
                <w:t>1 м</w:t>
              </w:r>
            </w:smartTag>
            <w:r w:rsidRPr="00011A9C">
              <w:rPr>
                <w:lang w:val="ru-RU"/>
              </w:rPr>
              <w:t xml:space="preserve"> = 10 </w:t>
            </w:r>
            <w:proofErr w:type="spellStart"/>
            <w:r w:rsidRPr="00011A9C">
              <w:rPr>
                <w:lang w:val="ru-RU"/>
              </w:rPr>
              <w:t>дм</w:t>
            </w:r>
            <w:proofErr w:type="spellEnd"/>
            <w:r w:rsidRPr="00011A9C">
              <w:rPr>
                <w:lang w:val="ru-RU"/>
              </w:rPr>
              <w:t>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Сведения из истории математики: старинные русские меры длины: вершок, аршин, пядь, маховая и косая сажень.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Периметр многоугольника.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lastRenderedPageBreak/>
              <w:t>Способы вычисления периметра прямоугольника (квадрата).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Площадь геометрической фигуры. Единицы площади: квадратный сантиметр, квадратный дециметр, квадратный метр и их обозначения: см</w:t>
            </w:r>
            <w:proofErr w:type="gramStart"/>
            <w:r w:rsidRPr="00011A9C">
              <w:rPr>
                <w:vertAlign w:val="superscript"/>
                <w:lang w:val="ru-RU"/>
              </w:rPr>
              <w:t>2</w:t>
            </w:r>
            <w:proofErr w:type="gramEnd"/>
            <w:r w:rsidRPr="00011A9C">
              <w:rPr>
                <w:lang w:val="ru-RU"/>
              </w:rPr>
              <w:t>, дм</w:t>
            </w:r>
            <w:r w:rsidRPr="00011A9C">
              <w:rPr>
                <w:vertAlign w:val="superscript"/>
                <w:lang w:val="ru-RU"/>
              </w:rPr>
              <w:t>2</w:t>
            </w:r>
            <w:r w:rsidRPr="00011A9C">
              <w:rPr>
                <w:lang w:val="ru-RU"/>
              </w:rPr>
              <w:t>, м</w:t>
            </w:r>
            <w:r w:rsidRPr="00011A9C">
              <w:rPr>
                <w:vertAlign w:val="superscript"/>
                <w:lang w:val="ru-RU"/>
              </w:rPr>
              <w:t>2</w:t>
            </w:r>
            <w:r w:rsidRPr="00011A9C">
              <w:rPr>
                <w:lang w:val="ru-RU"/>
              </w:rPr>
              <w:t>.</w:t>
            </w:r>
          </w:p>
          <w:p w:rsidR="00011A9C" w:rsidRDefault="00011A9C">
            <w:r w:rsidRPr="00011A9C">
              <w:rPr>
                <w:lang w:val="ru-RU"/>
              </w:rPr>
              <w:t xml:space="preserve">Практические способы вычисления площадей фигур (в том числе с помощью палетки). </w:t>
            </w:r>
            <w:proofErr w:type="spellStart"/>
            <w:r>
              <w:t>Правило</w:t>
            </w:r>
            <w:proofErr w:type="spellEnd"/>
            <w:r>
              <w:t xml:space="preserve"> </w:t>
            </w:r>
            <w:proofErr w:type="spellStart"/>
            <w:r>
              <w:t>вычисления</w:t>
            </w:r>
            <w:proofErr w:type="spellEnd"/>
            <w:r>
              <w:t xml:space="preserve"> </w:t>
            </w:r>
            <w:proofErr w:type="spellStart"/>
            <w:r>
              <w:t>площади</w:t>
            </w:r>
            <w:proofErr w:type="spellEnd"/>
            <w:r>
              <w:t xml:space="preserve"> </w:t>
            </w:r>
            <w:proofErr w:type="spellStart"/>
            <w:r>
              <w:t>прямоугольника</w:t>
            </w:r>
            <w:proofErr w:type="spellEnd"/>
            <w:r>
              <w:t xml:space="preserve"> (</w:t>
            </w:r>
            <w:proofErr w:type="spellStart"/>
            <w:r>
              <w:t>квадрата</w:t>
            </w:r>
            <w:proofErr w:type="spellEnd"/>
            <w: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Различать</w:t>
            </w:r>
            <w:r w:rsidRPr="00011A9C">
              <w:rPr>
                <w:lang w:val="ru-RU"/>
              </w:rPr>
              <w:t xml:space="preserve"> единицы длины.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единицу длины при выполнении измерений.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длины, выраженные в одинаковых или разных единицах.  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Отличать</w:t>
            </w:r>
            <w:r w:rsidRPr="00011A9C">
              <w:rPr>
                <w:lang w:val="ru-RU"/>
              </w:rPr>
              <w:t xml:space="preserve"> периметр прямоугольника (квадрата) от его площади.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периметр многоугольника (в том числе прямоугольника).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единицу площади для </w:t>
            </w:r>
            <w:r w:rsidRPr="00011A9C">
              <w:rPr>
                <w:lang w:val="ru-RU"/>
              </w:rPr>
              <w:lastRenderedPageBreak/>
              <w:t>вычислений площадей фигур.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единицы площади. </w:t>
            </w:r>
          </w:p>
          <w:p w:rsidR="00011A9C" w:rsidRPr="00011A9C" w:rsidRDefault="00011A9C">
            <w:pPr>
              <w:rPr>
                <w:i/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площадь прямоугольника (квадрата).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Отличать</w:t>
            </w:r>
            <w:r w:rsidRPr="00011A9C">
              <w:rPr>
                <w:lang w:val="ru-RU"/>
              </w:rPr>
              <w:t xml:space="preserve"> площадь прямоугольника (квадрата) от его периметра</w:t>
            </w:r>
          </w:p>
        </w:tc>
      </w:tr>
      <w:tr w:rsidR="00011A9C" w:rsidTr="00011A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lastRenderedPageBreak/>
              <w:t>Работа</w:t>
            </w:r>
            <w:proofErr w:type="spellEnd"/>
            <w:r>
              <w:t xml:space="preserve"> с </w:t>
            </w:r>
            <w:proofErr w:type="spellStart"/>
            <w:r>
              <w:t>текстовыми</w:t>
            </w:r>
            <w:proofErr w:type="spellEnd"/>
            <w:r>
              <w:t xml:space="preserve"> </w:t>
            </w:r>
            <w:proofErr w:type="spellStart"/>
            <w:r>
              <w:t>задачами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Арифметическая задача и её решение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Простые задачи, решаемые умножением или делением.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Составные задачи, требующие выполнения двух действий в различных комбинациях.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Задачи с недостающими или лишними данными.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Запись решения задачи разными способами (в виде выражения, в вопросно-ответной форме).</w:t>
            </w:r>
          </w:p>
          <w:p w:rsid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Примеры задач, решаемых разными способами.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Сравнение текстов и решений внешне схожих задач. </w:t>
            </w:r>
          </w:p>
          <w:p w:rsidR="00011A9C" w:rsidRDefault="00011A9C">
            <w:r w:rsidRPr="00011A9C">
              <w:rPr>
                <w:lang w:val="ru-RU"/>
              </w:rPr>
              <w:t xml:space="preserve">Составление и решение задач в соответствии с заданными условиями (число и виды арифметических действий, заданная зависимость между величинами). </w:t>
            </w:r>
            <w:proofErr w:type="spellStart"/>
            <w:r>
              <w:t>Формулирование</w:t>
            </w:r>
            <w:proofErr w:type="spellEnd"/>
            <w:r>
              <w:t xml:space="preserve"> </w:t>
            </w:r>
            <w:proofErr w:type="spellStart"/>
            <w:r>
              <w:t>измененного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proofErr w:type="spellStart"/>
            <w:r>
              <w:t>задачи</w:t>
            </w:r>
            <w:proofErr w:type="spellEnd"/>
            <w:r>
              <w:t>.</w:t>
            </w:r>
          </w:p>
          <w:p w:rsidR="00011A9C" w:rsidRDefault="00011A9C">
            <w:proofErr w:type="spellStart"/>
            <w:r>
              <w:t>Запись</w:t>
            </w:r>
            <w:proofErr w:type="spellEnd"/>
            <w:r>
              <w:t xml:space="preserve"> </w:t>
            </w:r>
            <w:proofErr w:type="spellStart"/>
            <w:r>
              <w:t>решения</w:t>
            </w:r>
            <w:proofErr w:type="spellEnd"/>
            <w:r>
              <w:t xml:space="preserve"> </w:t>
            </w:r>
            <w:proofErr w:type="spellStart"/>
            <w:r>
              <w:t>новой</w:t>
            </w:r>
            <w:proofErr w:type="spellEnd"/>
            <w:r>
              <w:t xml:space="preserve"> </w:t>
            </w:r>
            <w:proofErr w:type="spellStart"/>
            <w:r>
              <w:t>задачи</w:t>
            </w:r>
            <w:proofErr w:type="spellEnd"/>
            <w:r>
              <w:t xml:space="preserve">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умножение или деление для решения задачи.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текст задачи с целью поиска способа её решения.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 xml:space="preserve">Планировать </w:t>
            </w:r>
            <w:r w:rsidRPr="00011A9C">
              <w:rPr>
                <w:lang w:val="ru-RU"/>
              </w:rPr>
              <w:t>алгоритм решения задачи.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 xml:space="preserve">Обосновывать </w:t>
            </w:r>
            <w:r w:rsidRPr="00011A9C">
              <w:rPr>
                <w:lang w:val="ru-RU"/>
              </w:rPr>
              <w:t xml:space="preserve">выбор необходимых арифметических действий для решения задачи.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письменно или устно ход решения задачи.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Оценивать</w:t>
            </w:r>
            <w:r w:rsidRPr="00011A9C">
              <w:rPr>
                <w:lang w:val="ru-RU"/>
              </w:rPr>
              <w:t xml:space="preserve"> готовое решение (верно, неверно).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предложенные варианты решения задачи с целью выявления рационального способа.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 xml:space="preserve">Анализировать </w:t>
            </w:r>
            <w:r w:rsidRPr="00011A9C">
              <w:rPr>
                <w:lang w:val="ru-RU"/>
              </w:rPr>
              <w:t xml:space="preserve">тексты и решения задач, указывать их сходства и различия.   </w:t>
            </w:r>
          </w:p>
          <w:p w:rsidR="00011A9C" w:rsidRDefault="00011A9C">
            <w:proofErr w:type="spellStart"/>
            <w:r>
              <w:rPr>
                <w:i/>
              </w:rPr>
              <w:t>Конструировать</w:t>
            </w:r>
            <w:proofErr w:type="spellEnd"/>
            <w:r>
              <w:t xml:space="preserve"> </w:t>
            </w:r>
            <w:proofErr w:type="spellStart"/>
            <w:r>
              <w:t>тексты</w:t>
            </w:r>
            <w:proofErr w:type="spellEnd"/>
            <w:r>
              <w:t xml:space="preserve"> </w:t>
            </w:r>
            <w:proofErr w:type="spellStart"/>
            <w:r>
              <w:t>несложных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</w:p>
        </w:tc>
      </w:tr>
      <w:tr w:rsidR="00011A9C" w:rsidRPr="00FF6A29" w:rsidTr="00011A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Геометрические</w:t>
            </w:r>
            <w:proofErr w:type="spellEnd"/>
            <w:r>
              <w:t xml:space="preserve"> </w:t>
            </w:r>
            <w:proofErr w:type="spellStart"/>
            <w:r>
              <w:t>понятия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Геометрические фигуры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Луч, его изображение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и обозначение буквами.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Отличие луча от отрезка. 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Принадлежность точки лучу.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Взаимное расположение луча и отрезка.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lastRenderedPageBreak/>
              <w:t>Понятие о многоугольнике.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Виды многоугольника: треугольник, четырёхугольник, пятиугольник и др.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Элементы многоугольника: вершины, стороны, углы.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Построение многоугольника с помощью линейки и от</w:t>
            </w:r>
            <w:r>
              <w:rPr>
                <w:lang w:val="ru-RU"/>
              </w:rPr>
              <w:t xml:space="preserve"> </w:t>
            </w:r>
            <w:r w:rsidRPr="00011A9C">
              <w:rPr>
                <w:lang w:val="ru-RU"/>
              </w:rPr>
              <w:t xml:space="preserve">руки.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Угол и его элементы (вершина, стороны).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Обозначение угла буквами.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Виды углов (прямой, непрямой).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Построение прямого угла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 помощью чертёжного угольника. 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Прямоугольник и его определение.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Квадрат как прямоугольник.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Свойства противоположных сторон и диагоналей прямоугольника.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Число осей симметрии прямоугольника (квадрата).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Окружность, её центр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 радиус.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Отличие окружности от круга.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Построение окружности с помощью циркуля.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Взаимное расположение окружностей на плоскости (пересечение окружностей в двух точках, окружности имеют общий центр или радиус, одна окружность находится внутри другой, окружности не пересекаются).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Изображение окружности в комбинации с другими фигурами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 xml:space="preserve">Читать </w:t>
            </w:r>
            <w:r w:rsidRPr="00011A9C">
              <w:rPr>
                <w:lang w:val="ru-RU"/>
              </w:rPr>
              <w:t xml:space="preserve">обозначение луча.  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луч и отрезок.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Проверять</w:t>
            </w:r>
            <w:r w:rsidRPr="00011A9C">
              <w:rPr>
                <w:lang w:val="ru-RU"/>
              </w:rPr>
              <w:t xml:space="preserve"> с помощью линейки, лежит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или не лежит точка на данном луче.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взаимное расположение на плоскости луча и отрезка (пересекаются, не пересекаются, отрезок лежит (не лежит) на луче).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Характеризовать</w:t>
            </w:r>
            <w:r w:rsidRPr="00011A9C">
              <w:rPr>
                <w:lang w:val="ru-RU"/>
              </w:rPr>
              <w:t xml:space="preserve"> предъявленный многоугольник (название, число вершин, сторон, углов).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способ построения многоугольника с использованием линейки.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многоугольник заданного вида из нескольких частей.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 xml:space="preserve">Называть </w:t>
            </w:r>
            <w:r w:rsidRPr="00011A9C">
              <w:rPr>
                <w:lang w:val="ru-RU"/>
              </w:rPr>
              <w:t xml:space="preserve">и </w:t>
            </w:r>
            <w:r w:rsidRPr="00011A9C">
              <w:rPr>
                <w:i/>
                <w:lang w:val="ru-RU"/>
              </w:rPr>
              <w:t>показывать</w:t>
            </w:r>
            <w:r w:rsidRPr="00011A9C">
              <w:rPr>
                <w:lang w:val="ru-RU"/>
              </w:rPr>
              <w:t xml:space="preserve"> вершину и стороны угла.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Читать</w:t>
            </w:r>
            <w:r w:rsidRPr="00011A9C">
              <w:rPr>
                <w:lang w:val="ru-RU"/>
              </w:rPr>
              <w:t xml:space="preserve"> обозначение угла.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прямой и непрямой углы (на глаз, с помощью чертёжного угольника или модели прямого угла).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прямой угол с помощью угольника.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Формулировать</w:t>
            </w:r>
            <w:r w:rsidRPr="00011A9C">
              <w:rPr>
                <w:lang w:val="ru-RU"/>
              </w:rPr>
              <w:t xml:space="preserve"> определение прямоугольника (квадрата).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Распознавать</w:t>
            </w:r>
            <w:r w:rsidRPr="00011A9C">
              <w:rPr>
                <w:lang w:val="ru-RU"/>
              </w:rPr>
              <w:t xml:space="preserve"> прямоугольник (квадрат) среди данных четырёхугольников.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i/>
                <w:lang w:val="ru-RU"/>
              </w:rPr>
              <w:t>Выделять</w:t>
            </w:r>
            <w:r w:rsidRPr="00011A9C">
              <w:rPr>
                <w:lang w:val="ru-RU"/>
              </w:rPr>
              <w:t xml:space="preserve"> на сложном чертеже многоугольник с заданным числом сторон (в том числе прямоугольник (квадрат).   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Формулировать</w:t>
            </w:r>
            <w:r w:rsidRPr="00011A9C">
              <w:rPr>
                <w:lang w:val="ru-RU"/>
              </w:rPr>
              <w:t xml:space="preserve"> свойства противоположных сторон и диагоналей прямоугольника.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Показывать</w:t>
            </w:r>
            <w:r w:rsidRPr="00011A9C">
              <w:rPr>
                <w:lang w:val="ru-RU"/>
              </w:rPr>
              <w:t xml:space="preserve"> оси симметрии прямоугольника (квадрата).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окружность и круг.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Изображать</w:t>
            </w:r>
            <w:r w:rsidRPr="00011A9C">
              <w:rPr>
                <w:lang w:val="ru-RU"/>
              </w:rPr>
              <w:t xml:space="preserve"> окружность, используя циркуль.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взаимное расположение двух окружностей, окружности и других фигур.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Выделять</w:t>
            </w:r>
            <w:r w:rsidRPr="00011A9C">
              <w:rPr>
                <w:lang w:val="ru-RU"/>
              </w:rPr>
              <w:t xml:space="preserve"> окружность на сложном чертеже</w:t>
            </w:r>
          </w:p>
        </w:tc>
      </w:tr>
      <w:tr w:rsidR="00011A9C" w:rsidRPr="00FF6A29" w:rsidTr="00011A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lastRenderedPageBreak/>
              <w:t>Логико-математическая</w:t>
            </w:r>
            <w:proofErr w:type="spellEnd"/>
            <w:r>
              <w:t xml:space="preserve"> </w:t>
            </w:r>
            <w:proofErr w:type="spellStart"/>
            <w:r>
              <w:t>подготовка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Закономерности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Определение правила подбора математических объектов (чисел, числовых выражений, геометрических фигур) данной последовательности.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Составление числовых последовательностей в соответствии с заданным правилом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несколько следующих объектов в данной последовательности</w:t>
            </w:r>
          </w:p>
        </w:tc>
      </w:tr>
      <w:tr w:rsidR="00011A9C" w:rsidRPr="00FF6A29" w:rsidTr="00011A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Доказательства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Верные и неверные утверждения. Проведение простейших доказательств истинности или ложности данных утверждений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данное утверждение (верно, неверно), </w:t>
            </w:r>
            <w:r w:rsidRPr="00011A9C">
              <w:rPr>
                <w:i/>
                <w:lang w:val="ru-RU"/>
              </w:rPr>
              <w:t>обосновывать</w:t>
            </w:r>
            <w:r w:rsidRPr="00011A9C">
              <w:rPr>
                <w:lang w:val="ru-RU"/>
              </w:rPr>
              <w:t xml:space="preserve"> свой ответ, приводя подтверждающие или опровергающие примеры.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Доказывать</w:t>
            </w:r>
            <w:r w:rsidRPr="00011A9C">
              <w:rPr>
                <w:lang w:val="ru-RU"/>
              </w:rPr>
              <w:t xml:space="preserve"> истинность или ложность утверждений с опорой на результаты вычислений, свойства математических объектов или их определения  </w:t>
            </w:r>
          </w:p>
        </w:tc>
      </w:tr>
      <w:tr w:rsidR="00011A9C" w:rsidRPr="00FF6A29" w:rsidTr="00011A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Ситуация выбора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Выбор верного ответа среди нескольких данных правдоподобных вариантов.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Несложные логические (в том числе комбинаторные) задачи.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Рассмотрение всех вариантов решения логической задачи.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Логические задачи, в тексте которых содержатся несколько высказываний (в том числе с отрицанием) и их решение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Актуализировать</w:t>
            </w:r>
            <w:r w:rsidRPr="00011A9C">
              <w:rPr>
                <w:lang w:val="ru-RU"/>
              </w:rPr>
              <w:t xml:space="preserve"> свои знания для обоснования выбора верного ответа.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алгоритм решения логической задачи.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Искать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находить</w:t>
            </w:r>
            <w:r w:rsidRPr="00011A9C">
              <w:rPr>
                <w:lang w:val="ru-RU"/>
              </w:rPr>
              <w:t xml:space="preserve"> все варианты решения логической задачи.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Выделять</w:t>
            </w:r>
            <w:r w:rsidRPr="00011A9C">
              <w:rPr>
                <w:lang w:val="ru-RU"/>
              </w:rPr>
              <w:t xml:space="preserve"> из текста задачи логические высказывания и на основе их сравнения </w:t>
            </w:r>
            <w:r w:rsidRPr="00011A9C">
              <w:rPr>
                <w:i/>
                <w:lang w:val="ru-RU"/>
              </w:rPr>
              <w:t>делать необходимые выводы</w:t>
            </w:r>
          </w:p>
        </w:tc>
      </w:tr>
      <w:tr w:rsidR="00011A9C" w:rsidRPr="00FF6A29" w:rsidTr="00011A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информацией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Представление и сбор информации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Таблицы с двумя входами, содержащие готовую информацию. Заполнение таблиц заданной информацией.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Составление таблиц, схем, рисунков по текстам учебных задач (в том числе арифметических) с целью последующего их решения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из таблиц необходимую информацию для решения разных учебных задач.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обобщать</w:t>
            </w:r>
            <w:r w:rsidRPr="00011A9C">
              <w:rPr>
                <w:lang w:val="ru-RU"/>
              </w:rPr>
              <w:t xml:space="preserve"> информацию, представленную в строках и столбцах таблицы</w:t>
            </w:r>
          </w:p>
        </w:tc>
      </w:tr>
    </w:tbl>
    <w:p w:rsidR="00011A9C" w:rsidRPr="00011A9C" w:rsidRDefault="00011A9C" w:rsidP="00011A9C">
      <w:pPr>
        <w:rPr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011A9C" w:rsidRPr="003D1E5D" w:rsidRDefault="00011A9C" w:rsidP="003D1E5D">
      <w:pPr>
        <w:jc w:val="center"/>
        <w:rPr>
          <w:b/>
          <w:lang w:val="ru-RU"/>
        </w:rPr>
      </w:pPr>
      <w:r w:rsidRPr="003D1E5D">
        <w:rPr>
          <w:b/>
          <w:lang w:val="ru-RU"/>
        </w:rPr>
        <w:lastRenderedPageBreak/>
        <w:t>3 класс  (4 ч в неделю, всего 136 ч)</w:t>
      </w:r>
    </w:p>
    <w:p w:rsidR="006D731C" w:rsidRPr="003D1E5D" w:rsidRDefault="006D731C" w:rsidP="003D1E5D">
      <w:pPr>
        <w:jc w:val="center"/>
        <w:rPr>
          <w:b/>
          <w:lang w:val="ru-RU"/>
        </w:rPr>
      </w:pPr>
    </w:p>
    <w:tbl>
      <w:tblPr>
        <w:tblStyle w:val="ae"/>
        <w:tblW w:w="10774" w:type="dxa"/>
        <w:tblInd w:w="-885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127"/>
        <w:gridCol w:w="4253"/>
        <w:gridCol w:w="4394"/>
      </w:tblGrid>
      <w:tr w:rsidR="00011A9C" w:rsidRPr="00FF6A29" w:rsidTr="003D1E5D">
        <w:trPr>
          <w:trHeight w:val="889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007C6" w:rsidRDefault="000007C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 раздела (темы)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6D731C" w:rsidRDefault="000007C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Программное содержание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5D" w:rsidRDefault="00011A9C">
            <w:pPr>
              <w:jc w:val="center"/>
              <w:rPr>
                <w:b/>
                <w:lang w:val="ru-RU"/>
              </w:rPr>
            </w:pPr>
            <w:r w:rsidRPr="003D1E5D">
              <w:rPr>
                <w:b/>
                <w:lang w:val="ru-RU"/>
              </w:rPr>
              <w:t xml:space="preserve">Характеристика деятельности учащихся </w:t>
            </w:r>
            <w:r w:rsidR="003D1E5D">
              <w:rPr>
                <w:b/>
                <w:lang w:val="ru-RU"/>
              </w:rPr>
              <w:t xml:space="preserve"> </w:t>
            </w:r>
          </w:p>
          <w:p w:rsidR="00011A9C" w:rsidRPr="003D1E5D" w:rsidRDefault="003D1E5D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(универсальные учебные действия)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Число</w:t>
            </w:r>
            <w:proofErr w:type="spellEnd"/>
            <w:r>
              <w:t xml:space="preserve"> и </w:t>
            </w:r>
            <w:proofErr w:type="spellStart"/>
            <w:r>
              <w:t>счёт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Целые неотрицательные числа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Счёт сотнями в пределах 1000.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Десятичный состав трёхзначного числа.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Названия и последовательность натуральных чисел от 100 до 1000.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Запись трёхзначных чисел цифрами.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Сведения из истории математики: как появились числа, чем занимается арифметика.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Сравнение чисел. Запись результатов сравнения с помощью знаков &gt; (больше)</w:t>
            </w:r>
          </w:p>
          <w:p w:rsidR="00011A9C" w:rsidRDefault="00011A9C">
            <w:r>
              <w:t>и &lt; (</w:t>
            </w:r>
            <w:proofErr w:type="spellStart"/>
            <w:r>
              <w:t>меньше</w:t>
            </w:r>
            <w:proofErr w:type="spellEnd"/>
            <w: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любое следующее (предыдущее) при счёте число, а также любой отрезок натурального ряда чисел от 100 до 1000 в прямом и обратном поряд</w:t>
            </w:r>
            <w:r w:rsidR="003D1E5D">
              <w:rPr>
                <w:lang w:val="ru-RU"/>
              </w:rPr>
              <w:t xml:space="preserve">ке, начиная с любого числа. 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трёхзначные числа, используя способ поразрядного сравнения.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Различать знаки &gt; и &lt;.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Читать</w:t>
            </w:r>
            <w:r w:rsidRPr="00011A9C">
              <w:rPr>
                <w:lang w:val="ru-RU"/>
              </w:rPr>
              <w:t xml:space="preserve"> записи вида 256 &lt; 512, 625 &gt; 108.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Упорядочивать</w:t>
            </w:r>
            <w:r w:rsidRPr="00011A9C">
              <w:rPr>
                <w:lang w:val="ru-RU"/>
              </w:rPr>
              <w:t xml:space="preserve"> числа (располагать их в порядке увеличении или уменьшения)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Арифметические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  <w:r>
              <w:t xml:space="preserve"> в </w:t>
            </w:r>
            <w:proofErr w:type="spellStart"/>
            <w:r>
              <w:t>пределах</w:t>
            </w:r>
            <w:proofErr w:type="spellEnd"/>
            <w:r>
              <w:t xml:space="preserve"> 1000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Сложение и вычитание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Устные и письменные алгоритмы сложения и вычитания.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Проверка правильности вычислений разными способами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устные приёмы сложения и вычитания в случаях, сводимых к дейст</w:t>
            </w:r>
            <w:r w:rsidRPr="00011A9C">
              <w:rPr>
                <w:lang w:val="ru-RU"/>
              </w:rPr>
              <w:softHyphen/>
              <w:t>виям в пределах 100.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сумму и разность чисел в пределах 1000, используя письменные алгоритмы.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Контролировать</w:t>
            </w:r>
            <w:r w:rsidRPr="00011A9C">
              <w:rPr>
                <w:lang w:val="ru-RU"/>
              </w:rPr>
              <w:t xml:space="preserve"> свою деятельность: проверять правильность вычислений на основе использования связи сложения и вычитания, а также используя прикидку результата, перестановку слагаемых, микрокалькулятор; </w:t>
            </w:r>
            <w:r w:rsidRPr="00011A9C">
              <w:rPr>
                <w:i/>
                <w:lang w:val="ru-RU"/>
              </w:rPr>
              <w:t>осуществлять взаимопроверку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Умножение и деление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Устные алгоритмы умножения и деления.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Умножение и деление на 10 и на 100.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Умножение числа, запись которого оканчивается нулём, на однозначное число.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Алгоритмы умножения двузначных и трёхзначных чисел на однозначное и на двузначное число.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Нахождение однозначного частного (в том числе в случаях вида 832</w:t>
            </w:r>
            <w:proofErr w:type="gramStart"/>
            <w:r w:rsidRPr="00011A9C">
              <w:rPr>
                <w:lang w:val="ru-RU"/>
              </w:rPr>
              <w:t xml:space="preserve"> :</w:t>
            </w:r>
            <w:proofErr w:type="gramEnd"/>
            <w:r w:rsidRPr="00011A9C">
              <w:rPr>
                <w:lang w:val="ru-RU"/>
              </w:rPr>
              <w:t xml:space="preserve"> 416).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Деление с остатком.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Деление на однозначное и на двузначное число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Воспроизводить</w:t>
            </w:r>
            <w:r w:rsidRPr="00011A9C">
              <w:rPr>
                <w:lang w:val="ru-RU"/>
              </w:rPr>
              <w:t xml:space="preserve"> устные приёмы умножения и деления в случаях, сводимых к действиям в пределах 100.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произведение чисел в пределах 1000, используя письменные алгоритмы умножения на однозначное и на двузначное число.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Контролировать</w:t>
            </w:r>
            <w:r w:rsidRPr="00011A9C">
              <w:rPr>
                <w:lang w:val="ru-RU"/>
              </w:rPr>
              <w:t xml:space="preserve"> свою деятельность: проверять правильность вычислений на основе использования связи умножения и деления, а также применяя перестановку множителей, микрокалькулятор.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Осуществлять</w:t>
            </w:r>
            <w:r w:rsidRPr="00011A9C">
              <w:rPr>
                <w:lang w:val="ru-RU"/>
              </w:rPr>
              <w:t xml:space="preserve"> </w:t>
            </w:r>
            <w:r w:rsidRPr="00011A9C">
              <w:rPr>
                <w:i/>
                <w:lang w:val="ru-RU"/>
              </w:rPr>
              <w:t>взаимопроверку</w:t>
            </w:r>
            <w:r w:rsidRPr="00011A9C">
              <w:rPr>
                <w:lang w:val="ru-RU"/>
              </w:rPr>
              <w:t xml:space="preserve">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Подбирать</w:t>
            </w:r>
            <w:r w:rsidRPr="00011A9C">
              <w:rPr>
                <w:lang w:val="ru-RU"/>
              </w:rPr>
              <w:t xml:space="preserve"> частное способом проб.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два вида деления (с остатком и без остатка).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 xml:space="preserve"> способ деления с </w:t>
            </w:r>
            <w:r w:rsidRPr="00011A9C">
              <w:rPr>
                <w:lang w:val="ru-RU"/>
              </w:rPr>
              <w:lastRenderedPageBreak/>
              <w:t>остатком небольших чисел с помощью фишек.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компоненты деления с остатком (делимое, делитель, частное, остаток). 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частное чисел в пределах 1000, используя письменные алгоритмы деления на однозначное и на двузначное число.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Контролировать</w:t>
            </w:r>
            <w:r w:rsidRPr="00011A9C">
              <w:rPr>
                <w:lang w:val="ru-RU"/>
              </w:rPr>
              <w:t xml:space="preserve"> свою деятельность: проверять правильность вычислений на основе использования связи умножения и деления, а также микрокалькулятора; </w:t>
            </w:r>
            <w:r w:rsidRPr="00011A9C">
              <w:rPr>
                <w:i/>
                <w:lang w:val="ru-RU"/>
              </w:rPr>
              <w:t>осуществлять взаимопроверку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Свойства умножения и деления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Сочетательное свойство умножения.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Распределительное свойство умножения относительно сложения (вычитания)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Формулировать</w:t>
            </w:r>
            <w:r w:rsidRPr="00011A9C">
              <w:rPr>
                <w:lang w:val="ru-RU"/>
              </w:rPr>
              <w:t xml:space="preserve"> сочетательное свойство умножения и использовать его при выполнении вычислений.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Формулировать</w:t>
            </w:r>
            <w:r w:rsidRPr="00011A9C">
              <w:rPr>
                <w:lang w:val="ru-RU"/>
              </w:rPr>
              <w:t xml:space="preserve"> правило умножения суммы (разности) на число и использовать его при выполнении вычислений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Числовые и буквенные выражения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Порядок выполнения действий в числовых выражениях без скобок, содержащих действия только одной ступени, разных ступеней.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Порядок выполнения действий в выражениях со скобками.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Вычисление значений числовых выражений. 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Выражение с буквой.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Вычисление значений буквенных выражений при заданных числовых значениях этих букв.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Примеры арифметических задач, содержащих буквенные данные. Запись решения в виде буквенных выражений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числовое выражение с целью определения порядка выполнения действий.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значения числовых выражений со скобками и без скобок, используя изученные правила.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числовое и буквенное выражения.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значения буквенных выражений.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буквенное выражение для решения задачи из предложенных вариантов.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буквенное выражение, являющееся решением задачи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Величины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Масса и вместимость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Масса и её единицы: килограмм, грамм.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Обозначения: </w:t>
            </w:r>
            <w:proofErr w:type="gramStart"/>
            <w:r w:rsidRPr="00011A9C">
              <w:rPr>
                <w:lang w:val="ru-RU"/>
              </w:rPr>
              <w:t>кг</w:t>
            </w:r>
            <w:proofErr w:type="gramEnd"/>
            <w:r w:rsidRPr="00011A9C">
              <w:rPr>
                <w:lang w:val="ru-RU"/>
              </w:rPr>
              <w:t xml:space="preserve">, г.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Соотношение: 1 кг = 1 000 г.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Вместимость и её единица — литр.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Обозначение: </w:t>
            </w:r>
            <w:proofErr w:type="gramStart"/>
            <w:r w:rsidRPr="00011A9C">
              <w:rPr>
                <w:lang w:val="ru-RU"/>
              </w:rPr>
              <w:t>л</w:t>
            </w:r>
            <w:proofErr w:type="gramEnd"/>
            <w:r w:rsidRPr="00011A9C">
              <w:rPr>
                <w:lang w:val="ru-RU"/>
              </w:rPr>
              <w:t>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Сведения из истории математики: </w:t>
            </w:r>
            <w:r w:rsidRPr="00011A9C">
              <w:rPr>
                <w:lang w:val="ru-RU"/>
              </w:rPr>
              <w:lastRenderedPageBreak/>
              <w:t xml:space="preserve">старинные русские единицы массы и вместимости: пуд, фунт, ведро, бочка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Вычисления с данными значениями массы и вместимости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Называть</w:t>
            </w:r>
            <w:r w:rsidRPr="00011A9C">
              <w:rPr>
                <w:lang w:val="ru-RU"/>
              </w:rPr>
              <w:t xml:space="preserve"> единицы массы.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Выполнять</w:t>
            </w:r>
            <w:r w:rsidRPr="00011A9C">
              <w:rPr>
                <w:lang w:val="ru-RU"/>
              </w:rPr>
              <w:t xml:space="preserve"> практические работы: взвешивать предметы небольшой массы на чашечных весах, отмеривать с помощью литровой банки требуемое количество воды, сравнивать вместимость сосудов с помощью указанной мерки.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Вычислять</w:t>
            </w:r>
            <w:r w:rsidRPr="00011A9C">
              <w:rPr>
                <w:lang w:val="ru-RU"/>
              </w:rPr>
              <w:t xml:space="preserve"> массу предметов</w:t>
            </w:r>
            <w:r>
              <w:t> </w:t>
            </w:r>
            <w:r w:rsidRPr="00011A9C">
              <w:rPr>
                <w:lang w:val="ru-RU"/>
              </w:rPr>
              <w:t>и вместимость при решении учебных задач и упражнений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Цена, количество, стоимость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Российские купюры: 500 р., 1000 р. Вычисления с использованием денежных единиц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цену, количество или стоимость товара, выполняя арифметические действия в пределах 1 000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Время и его измерение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Единицы времени: час, минута, секунда, сутки, неделя, год, век.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Обозначения: ч, мин, </w:t>
            </w:r>
            <w:proofErr w:type="gramStart"/>
            <w:r w:rsidRPr="00011A9C">
              <w:rPr>
                <w:lang w:val="ru-RU"/>
              </w:rPr>
              <w:t>с</w:t>
            </w:r>
            <w:proofErr w:type="gramEnd"/>
            <w:r w:rsidRPr="00011A9C">
              <w:rPr>
                <w:lang w:val="ru-RU"/>
              </w:rPr>
              <w:t>.</w:t>
            </w:r>
          </w:p>
          <w:p w:rsidR="00011A9C" w:rsidRPr="00C85BA0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Соотношения: 1 ч = 60 мин, 1 мин = 60 с, 1 сутки = 24 ч, 1 век = 100</w:t>
            </w:r>
            <w:r>
              <w:t> </w:t>
            </w:r>
            <w:r w:rsidRPr="00011A9C">
              <w:rPr>
                <w:lang w:val="ru-RU"/>
              </w:rPr>
              <w:t xml:space="preserve">лет, 1 год = 12 мес. </w:t>
            </w:r>
            <w:r w:rsidRPr="00C85BA0">
              <w:rPr>
                <w:lang w:val="ru-RU"/>
              </w:rPr>
              <w:t xml:space="preserve">Сведения из истории математики: возникновение названий месяцев года.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Вычисления с данными единицами времени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единицы времени.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Выполнять</w:t>
            </w:r>
            <w:r w:rsidRPr="00011A9C">
              <w:rPr>
                <w:lang w:val="ru-RU"/>
              </w:rPr>
              <w:t xml:space="preserve"> </w:t>
            </w:r>
            <w:r w:rsidRPr="00011A9C">
              <w:rPr>
                <w:i/>
                <w:lang w:val="ru-RU"/>
              </w:rPr>
              <w:t xml:space="preserve">практическую работу: </w:t>
            </w:r>
            <w:r w:rsidRPr="00011A9C">
              <w:rPr>
                <w:lang w:val="ru-RU"/>
              </w:rPr>
              <w:t xml:space="preserve">определять время по часам с точностью до часа, минуты, секунды.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время в ходе решения практических и учебных задач</w:t>
            </w:r>
          </w:p>
        </w:tc>
      </w:tr>
      <w:tr w:rsidR="00011A9C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Геометрические величины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Единицы длины: километр, миллиметр.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Обозначения: </w:t>
            </w:r>
            <w:proofErr w:type="gramStart"/>
            <w:r w:rsidRPr="00011A9C">
              <w:rPr>
                <w:lang w:val="ru-RU"/>
              </w:rPr>
              <w:t>км</w:t>
            </w:r>
            <w:proofErr w:type="gramEnd"/>
            <w:r w:rsidRPr="00011A9C">
              <w:rPr>
                <w:lang w:val="ru-RU"/>
              </w:rPr>
              <w:t xml:space="preserve">, мм.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Соотношения: 1 км = 1 000 м, 1 см = 10 мм, 1 </w:t>
            </w:r>
            <w:proofErr w:type="spellStart"/>
            <w:r w:rsidRPr="00011A9C">
              <w:rPr>
                <w:lang w:val="ru-RU"/>
              </w:rPr>
              <w:t>дм</w:t>
            </w:r>
            <w:proofErr w:type="spellEnd"/>
            <w:r w:rsidRPr="00011A9C">
              <w:rPr>
                <w:lang w:val="ru-RU"/>
              </w:rPr>
              <w:t xml:space="preserve"> = 100 мм.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Сведения из истории математики: старинные единицы длины (морская миля, верста).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Длина ломаной и её вычисление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единицы длины: километр, миллиметр.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Выполнять практическую работу</w:t>
            </w:r>
            <w:r w:rsidRPr="00011A9C">
              <w:rPr>
                <w:lang w:val="ru-RU"/>
              </w:rPr>
              <w:t xml:space="preserve">: измерять размеры предметов с использованием разных единиц длины; выбирать единицу длины при выполнении различных измерений.   </w:t>
            </w:r>
          </w:p>
          <w:p w:rsidR="00011A9C" w:rsidRDefault="00011A9C">
            <w:proofErr w:type="spellStart"/>
            <w:r>
              <w:rPr>
                <w:i/>
              </w:rPr>
              <w:t>Вычислять</w:t>
            </w:r>
            <w:proofErr w:type="spellEnd"/>
            <w:r>
              <w:t xml:space="preserve"> </w:t>
            </w:r>
            <w:proofErr w:type="spellStart"/>
            <w:r>
              <w:t>длину</w:t>
            </w:r>
            <w:proofErr w:type="spellEnd"/>
            <w:r>
              <w:t xml:space="preserve"> </w:t>
            </w:r>
            <w:proofErr w:type="spellStart"/>
            <w:r>
              <w:t>ломаной</w:t>
            </w:r>
            <w:proofErr w:type="spellEnd"/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текстовыми</w:t>
            </w:r>
            <w:proofErr w:type="spellEnd"/>
            <w:r>
              <w:t xml:space="preserve"> </w:t>
            </w:r>
            <w:proofErr w:type="spellStart"/>
            <w:r>
              <w:t>задачами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Текстовая арифметическая задача</w:t>
            </w:r>
          </w:p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и её решение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Составные задачи, решаемые тремя действиями в различных комбинациях, в том числе содержащие разнообразные зависимости между величинами.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Примеры арифметических задач, имеющих несколько решений или не имеющих решения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текст задачи с последующим планированием алгоритма её решения.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Устанавливать</w:t>
            </w:r>
            <w:r w:rsidRPr="00011A9C">
              <w:rPr>
                <w:lang w:val="ru-RU"/>
              </w:rPr>
              <w:t xml:space="preserve"> зависимости между величинами (ценой, количеством, стоимостью</w:t>
            </w:r>
            <w:r>
              <w:t> </w:t>
            </w:r>
            <w:r w:rsidRPr="00011A9C">
              <w:rPr>
                <w:lang w:val="ru-RU"/>
              </w:rPr>
              <w:t xml:space="preserve">товара; числом предметов, нормой расхода материалов на один предмет, общим расходом материалов; объёмом работы, временем, производительностью труда).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арифметические действия и объяснять их выбор; определять число и порядок действий.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способ решения задачи в разных формах (</w:t>
            </w:r>
            <w:proofErr w:type="gramStart"/>
            <w:r w:rsidRPr="00011A9C">
              <w:rPr>
                <w:lang w:val="ru-RU"/>
              </w:rPr>
              <w:t>вопросно-ответная</w:t>
            </w:r>
            <w:proofErr w:type="gramEnd"/>
            <w:r w:rsidRPr="00011A9C">
              <w:rPr>
                <w:lang w:val="ru-RU"/>
              </w:rPr>
              <w:t xml:space="preserve">, комментирование выполняемых действий, связный устный рассказ о </w:t>
            </w:r>
            <w:r w:rsidRPr="00011A9C">
              <w:rPr>
                <w:lang w:val="ru-RU"/>
              </w:rPr>
              <w:lastRenderedPageBreak/>
              <w:t xml:space="preserve">решении).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Исследовать</w:t>
            </w:r>
            <w:r w:rsidRPr="00011A9C">
              <w:rPr>
                <w:lang w:val="ru-RU"/>
              </w:rPr>
              <w:t xml:space="preserve"> задачу: устанавливать факт наличия нескольких решений задачи; на основе анализа данных задачи </w:t>
            </w:r>
            <w:r w:rsidRPr="00011A9C">
              <w:rPr>
                <w:i/>
                <w:lang w:val="ru-RU"/>
              </w:rPr>
              <w:t>делать вывод</w:t>
            </w:r>
            <w:r w:rsidRPr="00011A9C">
              <w:rPr>
                <w:lang w:val="ru-RU"/>
              </w:rPr>
              <w:t xml:space="preserve"> об отсутствии её решения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lastRenderedPageBreak/>
              <w:t>Геометрические</w:t>
            </w:r>
            <w:proofErr w:type="spellEnd"/>
            <w:r>
              <w:t xml:space="preserve"> </w:t>
            </w:r>
            <w:proofErr w:type="spellStart"/>
            <w:r>
              <w:t>понятия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Геометрические фигуры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Ломаная линия. Вершины и звенья ломаной, их </w:t>
            </w:r>
            <w:proofErr w:type="spellStart"/>
            <w:r w:rsidRPr="00011A9C">
              <w:rPr>
                <w:lang w:val="ru-RU"/>
              </w:rPr>
              <w:t>пересчитывание</w:t>
            </w:r>
            <w:proofErr w:type="spellEnd"/>
            <w:r w:rsidRPr="00011A9C">
              <w:rPr>
                <w:lang w:val="ru-RU"/>
              </w:rPr>
              <w:t xml:space="preserve">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Обозначение </w:t>
            </w:r>
            <w:proofErr w:type="gramStart"/>
            <w:r w:rsidRPr="00011A9C">
              <w:rPr>
                <w:lang w:val="ru-RU"/>
              </w:rPr>
              <w:t>ломаной</w:t>
            </w:r>
            <w:proofErr w:type="gramEnd"/>
            <w:r w:rsidRPr="00011A9C">
              <w:rPr>
                <w:lang w:val="ru-RU"/>
              </w:rPr>
              <w:t xml:space="preserve"> буквами.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Замкнутая, незамкнутая, самопересекающаяся ломаная.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Построение ломаной с заданным числом вершин (звеньев) с помощью линейки.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Понятие о прямой линии. Бесконечность </w:t>
            </w:r>
            <w:proofErr w:type="gramStart"/>
            <w:r w:rsidRPr="00011A9C">
              <w:rPr>
                <w:lang w:val="ru-RU"/>
              </w:rPr>
              <w:t>прямой</w:t>
            </w:r>
            <w:proofErr w:type="gramEnd"/>
            <w:r w:rsidRPr="00011A9C">
              <w:rPr>
                <w:lang w:val="ru-RU"/>
              </w:rPr>
              <w:t>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Обозначение </w:t>
            </w:r>
            <w:proofErr w:type="gramStart"/>
            <w:r w:rsidRPr="00011A9C">
              <w:rPr>
                <w:lang w:val="ru-RU"/>
              </w:rPr>
              <w:t>прямой</w:t>
            </w:r>
            <w:proofErr w:type="gramEnd"/>
            <w:r w:rsidRPr="00011A9C">
              <w:rPr>
                <w:lang w:val="ru-RU"/>
              </w:rPr>
              <w:t>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Проведение прямой через одну и через две точки с помощью линейки.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Взаимное расположение на плоскости отрезков, лучей, прямых, окружностей в различных комбинациях.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Деление окружности на 6 равных частей с помощью циркуля.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Осевая симметрия: построение симметричных фигур на клетчатой бумаге. 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Деление окружности на 2, 4, 8 равных частей с использованием осевой симметрии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ломаную (вид ломаной, число её вершин, звеньев).  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Читать</w:t>
            </w:r>
            <w:r w:rsidRPr="00011A9C">
              <w:rPr>
                <w:lang w:val="ru-RU"/>
              </w:rPr>
              <w:t xml:space="preserve"> обозначение </w:t>
            </w:r>
            <w:proofErr w:type="gramStart"/>
            <w:r w:rsidRPr="00011A9C">
              <w:rPr>
                <w:lang w:val="ru-RU"/>
              </w:rPr>
              <w:t>ломаной</w:t>
            </w:r>
            <w:proofErr w:type="gramEnd"/>
            <w:r w:rsidRPr="00011A9C">
              <w:rPr>
                <w:lang w:val="ru-RU"/>
              </w:rPr>
              <w:t xml:space="preserve">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виды ломаных линий.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ломаную линию по заданным условиям.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: </w:t>
            </w:r>
            <w:proofErr w:type="gramStart"/>
            <w:r w:rsidRPr="00011A9C">
              <w:rPr>
                <w:lang w:val="ru-RU"/>
              </w:rPr>
              <w:t>прямую</w:t>
            </w:r>
            <w:proofErr w:type="gramEnd"/>
            <w:r w:rsidRPr="00011A9C">
              <w:rPr>
                <w:lang w:val="ru-RU"/>
              </w:rPr>
              <w:t xml:space="preserve"> и луч, прямую и отрезок.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Строить</w:t>
            </w:r>
            <w:r w:rsidRPr="00011A9C">
              <w:rPr>
                <w:lang w:val="ru-RU"/>
              </w:rPr>
              <w:t xml:space="preserve"> прямую с помощью линейки и обозначать её</w:t>
            </w:r>
            <w:r w:rsidR="003D1E5D">
              <w:rPr>
                <w:lang w:val="ru-RU"/>
              </w:rPr>
              <w:t xml:space="preserve"> буквами латинского алфавита.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способ деления окружности на 6 равных частей с помощью циркуля.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способ построения точек, отрезков, лучей, прямых, ломаных, многоугольников, симметричных данным фигурам, на бумаге в клетку.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способ деления окружности на 2, 4, 8 равных частей с помощью перегибания круга по его осям симметрии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Логико-математическая</w:t>
            </w:r>
            <w:proofErr w:type="spellEnd"/>
            <w:r>
              <w:t xml:space="preserve"> </w:t>
            </w:r>
            <w:proofErr w:type="spellStart"/>
            <w:r>
              <w:t>подготовка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Логические понятия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Понятие о высказывании.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Верные и неверные высказывания.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Числовые равенства и неравенства как математические примеры верных и неверных высказываний.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Свойства числовых равенств и неравенств. 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Несложные задачи логического характера, содержащие верные и неверные высказывания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Отличать</w:t>
            </w:r>
            <w:r w:rsidRPr="00011A9C">
              <w:rPr>
                <w:lang w:val="ru-RU"/>
              </w:rPr>
              <w:t xml:space="preserve"> высказывание от других предложений, не являющихся высказываниями.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Приводить</w:t>
            </w:r>
            <w:r w:rsidRPr="00011A9C">
              <w:rPr>
                <w:lang w:val="ru-RU"/>
              </w:rPr>
              <w:t xml:space="preserve"> примеры верных и неверных высказываний; предложений, не являющихся высказываниями.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Отличать</w:t>
            </w:r>
            <w:r w:rsidRPr="00011A9C">
              <w:rPr>
                <w:lang w:val="ru-RU"/>
              </w:rPr>
              <w:t xml:space="preserve"> числовое равенство от числового неравенства.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Приводить</w:t>
            </w:r>
            <w:r w:rsidRPr="00011A9C">
              <w:rPr>
                <w:lang w:val="ru-RU"/>
              </w:rPr>
              <w:t xml:space="preserve"> примеры верных и неверных числовых равенств и неравенств.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ход рассуждений при решении логических задач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информацией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Представление и сбор информации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Учебные задачи, связанные со сбором </w:t>
            </w:r>
            <w:r w:rsidRPr="00011A9C">
              <w:rPr>
                <w:lang w:val="ru-RU"/>
              </w:rPr>
              <w:lastRenderedPageBreak/>
              <w:t xml:space="preserve">и представлением информации. Получение необходимой информации из разных источников (учебника, справочника и др.).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Считывание информации, представленной на схемах и в таблицах, а также на рисунках, иллюстрирующих отношения между числами (величинами).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Использование разнообразных схем (в том числе графов) для решения учебных задач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Собирать</w:t>
            </w:r>
            <w:r w:rsidRPr="00011A9C">
              <w:rPr>
                <w:lang w:val="ru-RU"/>
              </w:rPr>
              <w:t xml:space="preserve">, </w:t>
            </w: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фиксировать</w:t>
            </w:r>
            <w:r w:rsidRPr="00011A9C">
              <w:rPr>
                <w:lang w:val="ru-RU"/>
              </w:rPr>
              <w:t xml:space="preserve"> информацию, получаемую </w:t>
            </w:r>
            <w:r w:rsidRPr="00011A9C">
              <w:rPr>
                <w:lang w:val="ru-RU"/>
              </w:rPr>
              <w:lastRenderedPageBreak/>
              <w:t>при счёте и измерении, а также из справочной литературы.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Выбирать</w:t>
            </w:r>
            <w:r w:rsidRPr="00011A9C">
              <w:rPr>
                <w:lang w:val="ru-RU"/>
              </w:rPr>
              <w:t xml:space="preserve"> необходимую для решения задач информацию из различных источников (рисунки, схемы, таблицы)</w:t>
            </w:r>
          </w:p>
        </w:tc>
      </w:tr>
    </w:tbl>
    <w:p w:rsidR="00011A9C" w:rsidRPr="00011A9C" w:rsidRDefault="00011A9C" w:rsidP="00011A9C">
      <w:pPr>
        <w:rPr>
          <w:lang w:val="ru-RU"/>
        </w:rPr>
      </w:pPr>
    </w:p>
    <w:p w:rsidR="00011A9C" w:rsidRPr="00011A9C" w:rsidRDefault="00011A9C" w:rsidP="00011A9C">
      <w:pPr>
        <w:rPr>
          <w:lang w:val="ru-RU"/>
        </w:rPr>
      </w:pPr>
    </w:p>
    <w:p w:rsidR="003D1E5D" w:rsidRDefault="003D1E5D" w:rsidP="00011A9C">
      <w:pPr>
        <w:rPr>
          <w:b/>
          <w:sz w:val="28"/>
          <w:szCs w:val="28"/>
          <w:lang w:val="ru-RU"/>
        </w:rPr>
      </w:pPr>
    </w:p>
    <w:p w:rsidR="003D1E5D" w:rsidRDefault="003D1E5D" w:rsidP="00011A9C">
      <w:pPr>
        <w:rPr>
          <w:b/>
          <w:sz w:val="28"/>
          <w:szCs w:val="28"/>
          <w:lang w:val="ru-RU"/>
        </w:rPr>
      </w:pPr>
    </w:p>
    <w:p w:rsidR="003D1E5D" w:rsidRDefault="003D1E5D" w:rsidP="00011A9C">
      <w:pPr>
        <w:rPr>
          <w:b/>
          <w:sz w:val="28"/>
          <w:szCs w:val="28"/>
          <w:lang w:val="ru-RU"/>
        </w:rPr>
      </w:pPr>
    </w:p>
    <w:p w:rsidR="003D1E5D" w:rsidRDefault="003D1E5D" w:rsidP="00011A9C">
      <w:pPr>
        <w:rPr>
          <w:b/>
          <w:sz w:val="28"/>
          <w:szCs w:val="28"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6D731C" w:rsidRDefault="006D731C" w:rsidP="003D1E5D">
      <w:pPr>
        <w:jc w:val="center"/>
        <w:rPr>
          <w:b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3D1E5D" w:rsidRDefault="003D1E5D" w:rsidP="003D1E5D">
      <w:pPr>
        <w:jc w:val="center"/>
        <w:rPr>
          <w:b/>
          <w:lang w:val="ru-RU"/>
        </w:rPr>
      </w:pPr>
    </w:p>
    <w:p w:rsidR="00011A9C" w:rsidRPr="003D1E5D" w:rsidRDefault="00011A9C" w:rsidP="003D1E5D">
      <w:pPr>
        <w:jc w:val="center"/>
        <w:rPr>
          <w:b/>
          <w:lang w:val="ru-RU"/>
        </w:rPr>
      </w:pPr>
      <w:r w:rsidRPr="003D1E5D">
        <w:rPr>
          <w:b/>
          <w:lang w:val="ru-RU"/>
        </w:rPr>
        <w:lastRenderedPageBreak/>
        <w:t>4 класс  (4 ч в неделю, всего 136 ч)</w:t>
      </w:r>
    </w:p>
    <w:p w:rsidR="00011A9C" w:rsidRPr="003D1E5D" w:rsidRDefault="00011A9C" w:rsidP="003D1E5D">
      <w:pPr>
        <w:jc w:val="center"/>
        <w:rPr>
          <w:b/>
          <w:lang w:val="ru-RU"/>
        </w:rPr>
      </w:pPr>
    </w:p>
    <w:tbl>
      <w:tblPr>
        <w:tblStyle w:val="ae"/>
        <w:tblW w:w="10774" w:type="dxa"/>
        <w:tblInd w:w="-885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127"/>
        <w:gridCol w:w="4253"/>
        <w:gridCol w:w="4394"/>
      </w:tblGrid>
      <w:tr w:rsidR="00011A9C" w:rsidRPr="00FF6A29" w:rsidTr="003D1E5D">
        <w:trPr>
          <w:trHeight w:val="889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007C6" w:rsidRDefault="000007C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 раздела (темы)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6D731C" w:rsidRDefault="000007C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Программное содержание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5D" w:rsidRDefault="00011A9C">
            <w:pPr>
              <w:jc w:val="center"/>
              <w:rPr>
                <w:b/>
                <w:lang w:val="ru-RU"/>
              </w:rPr>
            </w:pPr>
            <w:r w:rsidRPr="003D1E5D">
              <w:rPr>
                <w:b/>
                <w:lang w:val="ru-RU"/>
              </w:rPr>
              <w:t xml:space="preserve">Характеристика деятельности учащихся </w:t>
            </w:r>
          </w:p>
          <w:p w:rsidR="00011A9C" w:rsidRPr="003D1E5D" w:rsidRDefault="003D1E5D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(универсальные учебные действия)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Число</w:t>
            </w:r>
            <w:proofErr w:type="spellEnd"/>
            <w:r>
              <w:t xml:space="preserve"> и </w:t>
            </w:r>
            <w:proofErr w:type="spellStart"/>
            <w:r>
              <w:t>счёт</w:t>
            </w:r>
            <w:proofErr w:type="spellEnd"/>
            <w: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Целые неотрицательные числа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Счёт сотнями.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Многозначное число.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Классы и разряды многозначного числа.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Названия и последовательность многозначных чисел в пределах класса миллиардов.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Десятичная система записи чисел. Запись многозначных чисел цифрами.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Представление многозначного числа в виде суммы разрядных слагаемых.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Сведения из истории математики: римские цифры: </w:t>
            </w:r>
            <w:r>
              <w:t>I</w:t>
            </w:r>
            <w:r w:rsidRPr="00011A9C">
              <w:rPr>
                <w:lang w:val="ru-RU"/>
              </w:rPr>
              <w:t xml:space="preserve">, </w:t>
            </w:r>
            <w:r>
              <w:t>V</w:t>
            </w:r>
            <w:r w:rsidRPr="00011A9C">
              <w:rPr>
                <w:lang w:val="ru-RU"/>
              </w:rPr>
              <w:t xml:space="preserve">, Х, </w:t>
            </w:r>
            <w:r>
              <w:t>L</w:t>
            </w:r>
            <w:r w:rsidRPr="00011A9C">
              <w:rPr>
                <w:lang w:val="ru-RU"/>
              </w:rPr>
              <w:t xml:space="preserve">, С, </w:t>
            </w:r>
            <w:r>
              <w:t>D</w:t>
            </w:r>
            <w:r w:rsidRPr="00011A9C">
              <w:rPr>
                <w:lang w:val="ru-RU"/>
              </w:rPr>
              <w:t>, М.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Римская система записи чисел.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Примеры записи римскими цифрами дат и других чисел, записанных арабскими цифрами.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Сравнение многозначных чисел, запись результатов сравнения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Выделять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в записях многозначных</w:t>
            </w:r>
            <w:r w:rsidR="003D1E5D">
              <w:rPr>
                <w:lang w:val="ru-RU"/>
              </w:rPr>
              <w:t xml:space="preserve"> чисел классы и разряды.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следующее (предыдущее) при счёте многозначное число, а также любой отрезок натурального ряда чисел в пределах класса тысяч, в прямом и обратном порядке.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Использовать</w:t>
            </w:r>
            <w:r w:rsidRPr="00011A9C">
              <w:rPr>
                <w:lang w:val="ru-RU"/>
              </w:rPr>
              <w:t xml:space="preserve"> принцип записи чисел в десятичной системе счисления для представления многозначного числа в в</w:t>
            </w:r>
            <w:r w:rsidR="003D1E5D">
              <w:rPr>
                <w:lang w:val="ru-RU"/>
              </w:rPr>
              <w:t xml:space="preserve">иде суммы разрядных слагаемых.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Читать</w:t>
            </w:r>
            <w:r w:rsidRPr="00011A9C">
              <w:rPr>
                <w:lang w:val="ru-RU"/>
              </w:rPr>
              <w:t xml:space="preserve"> числа</w:t>
            </w:r>
            <w:r w:rsidR="003D1E5D">
              <w:rPr>
                <w:lang w:val="ru-RU"/>
              </w:rPr>
              <w:t xml:space="preserve">, записанные римскими цифрами.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="003D1E5D">
              <w:rPr>
                <w:lang w:val="ru-RU"/>
              </w:rPr>
              <w:t xml:space="preserve"> римские цифры.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из рим</w:t>
            </w:r>
            <w:r w:rsidR="003D1E5D">
              <w:rPr>
                <w:lang w:val="ru-RU"/>
              </w:rPr>
              <w:t xml:space="preserve">ских цифр записи данных чисел.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многозначные числа способом поразрядного сравнения</w:t>
            </w:r>
          </w:p>
        </w:tc>
      </w:tr>
      <w:tr w:rsidR="00011A9C" w:rsidRPr="00FF6A29" w:rsidTr="003D1E5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Арифметические действия с многозначными числами и их свойства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Сложение и вычитание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Устные и письменные алгоритмы сложения и вычитания.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Проверка правильности выполнения сложения и вычитания (использование взаимосвязи сложения и вычитания, оценка достоверности, прикидка результата, применение микрокалькулятора)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устные приёмы сложения и вычитания многозначных чисел в случаях, сводимых к действиям в пределах 100.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сумму и разность многозначных чисел, используя письменные алгоритмы сложения и вычитания.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Контролировать</w:t>
            </w:r>
            <w:r w:rsidRPr="00011A9C">
              <w:rPr>
                <w:lang w:val="ru-RU"/>
              </w:rPr>
              <w:t xml:space="preserve"> свою деятельность: проверять правильность вычислений изученными способами</w:t>
            </w:r>
          </w:p>
        </w:tc>
      </w:tr>
      <w:tr w:rsidR="00011A9C" w:rsidRPr="00FF6A29" w:rsidTr="003D1E5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Умножение и деление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Несложные устные вычисления с многозначными числами.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lang w:val="ru-RU"/>
              </w:rPr>
              <w:t>Письменные алгоритмы умножения и деления многозначных чисел на однозначное, на двузначное и на трёхзначное число.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устные приёмы умножения и деления в случаях, сводимых к действиям в пределах 100.   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произведение и частное чисел, используя письменные алгоритмы умножения и деления на однозначное, на двузначное и на трёхзначное число.   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Контролировать</w:t>
            </w:r>
            <w:r w:rsidRPr="00011A9C">
              <w:rPr>
                <w:lang w:val="ru-RU"/>
              </w:rPr>
              <w:t xml:space="preserve"> свою деятельность: проверять правильность вычислений изученными способами</w:t>
            </w:r>
          </w:p>
        </w:tc>
      </w:tr>
      <w:tr w:rsidR="00011A9C" w:rsidRPr="00FF6A29" w:rsidTr="003D1E5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 xml:space="preserve">Свойства арифметических действий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Переместительные свойства сложения и умножения, распределительное свойство умножения относительно сложения (вычитания), деление суммы на число; сложение и вычитание с 0, умножение и деление с 0 и 1 (обобщение: запись свойств арифметических действий с использованием букв)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Формулировать</w:t>
            </w:r>
            <w:r w:rsidRPr="00011A9C">
              <w:rPr>
                <w:lang w:val="ru-RU"/>
              </w:rPr>
              <w:t xml:space="preserve"> свойства арифметических действий и </w:t>
            </w:r>
            <w:r w:rsidRPr="00011A9C">
              <w:rPr>
                <w:i/>
                <w:lang w:val="ru-RU"/>
              </w:rPr>
              <w:t>применять</w:t>
            </w:r>
            <w:r w:rsidRPr="00011A9C">
              <w:rPr>
                <w:lang w:val="ru-RU"/>
              </w:rPr>
              <w:t xml:space="preserve"> их при вычислениях</w:t>
            </w:r>
          </w:p>
        </w:tc>
      </w:tr>
      <w:tr w:rsidR="00011A9C" w:rsidRPr="00FF6A29" w:rsidTr="003D1E5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Числовые выражения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Вычисление значений числовых выражений с многозначными числами, содержащими от 1 до 6 арифметических действий (со скобками и без них).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Составление числовых выражений в соответствии с заданными условиями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составное выражение, выделять в нём структурные части, </w:t>
            </w: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значение выражения, используя знание порядка выполнения действий.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числовое выражение по заданным условиям</w:t>
            </w:r>
          </w:p>
        </w:tc>
      </w:tr>
      <w:tr w:rsidR="00011A9C" w:rsidRPr="00FF6A29" w:rsidTr="003D1E5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Равенства с буквой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Равенство, содержащее букву.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Нахождение неизвестных компонентов арифметических действий, обозначенных буквами в равенствах вида: х + 5 = 7,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х · 5 = 15,  х – 5 = 7,  х</w:t>
            </w:r>
            <w:proofErr w:type="gramStart"/>
            <w:r w:rsidRPr="00011A9C">
              <w:rPr>
                <w:lang w:val="ru-RU"/>
              </w:rPr>
              <w:t xml:space="preserve"> :</w:t>
            </w:r>
            <w:proofErr w:type="gramEnd"/>
            <w:r w:rsidRPr="00011A9C">
              <w:rPr>
                <w:lang w:val="ru-RU"/>
              </w:rPr>
              <w:t xml:space="preserve"> 5 = 15, 8 + х = 16,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8 · х = 16, 8 – х = 2,  8</w:t>
            </w:r>
            <w:proofErr w:type="gramStart"/>
            <w:r w:rsidRPr="00011A9C">
              <w:rPr>
                <w:lang w:val="ru-RU"/>
              </w:rPr>
              <w:t xml:space="preserve"> :</w:t>
            </w:r>
            <w:proofErr w:type="gramEnd"/>
            <w:r w:rsidRPr="00011A9C">
              <w:rPr>
                <w:lang w:val="ru-RU"/>
              </w:rPr>
              <w:t xml:space="preserve"> х = 2.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Вычисления с многозначными числами, содержащимися в аналогичных равенствах.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Составление буквенных равенств.  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Примеры арифметических задач, содержащих в условии буквенные данные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числовое равенство и равенство, содержащее букву.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изученные способы вычисления неизвестных компонентов сложения, </w:t>
            </w:r>
            <w:r w:rsidR="003D1E5D">
              <w:rPr>
                <w:lang w:val="ru-RU"/>
              </w:rPr>
              <w:t>вычитания, умножения и деления.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буквенные равенства в соответствии с заданными условиями.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выражение, содержащее букву, для записи решения задачи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Величины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C85BA0" w:rsidRDefault="00011A9C">
            <w:pPr>
              <w:rPr>
                <w:b/>
                <w:lang w:val="ru-RU"/>
              </w:rPr>
            </w:pPr>
            <w:r w:rsidRPr="00C85BA0">
              <w:rPr>
                <w:b/>
                <w:lang w:val="ru-RU"/>
              </w:rPr>
              <w:t>Масса. Скорость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Единицы массы: тонна, центнер.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Обозначения: т, ц.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Соотношения: 1 т = 10 ц,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1 т = 100 кг, 1 ц = 10 кг.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Скорость равномерного прямолинейного движения и её единицы: километр в час, метр в минуту, метр в секунду и др.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Обозначения: км/ч, м/мин, м/</w:t>
            </w:r>
            <w:proofErr w:type="gramStart"/>
            <w:r w:rsidRPr="00011A9C">
              <w:rPr>
                <w:lang w:val="ru-RU"/>
              </w:rPr>
              <w:t>с</w:t>
            </w:r>
            <w:proofErr w:type="gramEnd"/>
            <w:r w:rsidRPr="00011A9C">
              <w:rPr>
                <w:lang w:val="ru-RU"/>
              </w:rPr>
              <w:t xml:space="preserve">. 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Вычисление скорости, пути, времени по формулам: </w:t>
            </w:r>
            <w:r>
              <w:t>v</w:t>
            </w:r>
            <w:r w:rsidRPr="00011A9C">
              <w:rPr>
                <w:lang w:val="ru-RU"/>
              </w:rPr>
              <w:t xml:space="preserve"> = </w:t>
            </w:r>
            <w:r>
              <w:t>S</w:t>
            </w:r>
            <w:proofErr w:type="gramStart"/>
            <w:r w:rsidRPr="00011A9C">
              <w:rPr>
                <w:lang w:val="ru-RU"/>
              </w:rPr>
              <w:t xml:space="preserve"> :</w:t>
            </w:r>
            <w:proofErr w:type="gramEnd"/>
            <w:r w:rsidRPr="00011A9C">
              <w:rPr>
                <w:lang w:val="ru-RU"/>
              </w:rPr>
              <w:t xml:space="preserve"> </w:t>
            </w:r>
            <w:r>
              <w:t>t</w:t>
            </w:r>
            <w:r w:rsidRPr="00011A9C">
              <w:rPr>
                <w:lang w:val="ru-RU"/>
              </w:rPr>
              <w:t xml:space="preserve">,  </w:t>
            </w:r>
            <w:r>
              <w:t>S</w:t>
            </w:r>
            <w:r w:rsidRPr="00011A9C">
              <w:rPr>
                <w:lang w:val="ru-RU"/>
              </w:rPr>
              <w:t xml:space="preserve"> = </w:t>
            </w:r>
            <w:r>
              <w:t>v</w:t>
            </w:r>
            <w:r w:rsidRPr="00011A9C">
              <w:rPr>
                <w:lang w:val="ru-RU"/>
              </w:rPr>
              <w:t xml:space="preserve"> · </w:t>
            </w:r>
            <w:r>
              <w:t>t</w:t>
            </w:r>
            <w:r w:rsidRPr="00011A9C">
              <w:rPr>
                <w:lang w:val="ru-RU"/>
              </w:rPr>
              <w:t xml:space="preserve">,  </w:t>
            </w:r>
            <w:r>
              <w:t>t</w:t>
            </w:r>
            <w:r w:rsidRPr="00011A9C">
              <w:rPr>
                <w:lang w:val="ru-RU"/>
              </w:rPr>
              <w:t xml:space="preserve"> = </w:t>
            </w:r>
            <w:r>
              <w:t>S</w:t>
            </w:r>
            <w:r w:rsidRPr="00011A9C">
              <w:rPr>
                <w:lang w:val="ru-RU"/>
              </w:rPr>
              <w:t xml:space="preserve"> : </w:t>
            </w:r>
            <w:r>
              <w:lastRenderedPageBreak/>
              <w:t>v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Называть</w:t>
            </w:r>
            <w:r w:rsidRPr="00011A9C">
              <w:rPr>
                <w:lang w:val="ru-RU"/>
              </w:rPr>
              <w:t xml:space="preserve"> единицы массы.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значения массы, выраженные в одинаковых или разных единицах.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массу предметов при решении учебных задач.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единицы скорости.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Вычислять</w:t>
            </w:r>
            <w:r w:rsidRPr="00011A9C">
              <w:rPr>
                <w:lang w:val="ru-RU"/>
              </w:rPr>
              <w:t xml:space="preserve"> скорость, путь, время по формулам</w:t>
            </w:r>
          </w:p>
        </w:tc>
      </w:tr>
      <w:tr w:rsidR="00011A9C" w:rsidRPr="00FF6A29" w:rsidTr="003D1E5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Измерения с указанной точностью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Точные и приближённые значения величины (с недостатком, с избытком). 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lang w:val="ru-RU"/>
              </w:rPr>
              <w:t>Запись приближённых значений величин с использованием знака ≈ (АВ ≈ 5 см,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>
              <w:t>t</w:t>
            </w:r>
            <w:proofErr w:type="gramEnd"/>
            <w:r w:rsidRPr="00011A9C">
              <w:rPr>
                <w:lang w:val="ru-RU"/>
              </w:rPr>
              <w:t xml:space="preserve"> ≈ 3 мин, </w:t>
            </w:r>
            <w:r>
              <w:t>v</w:t>
            </w:r>
            <w:r w:rsidRPr="00011A9C">
              <w:rPr>
                <w:lang w:val="ru-RU"/>
              </w:rPr>
              <w:t xml:space="preserve"> ≈ 200 км/ч).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Измерение длины, массы, времени, площади с указанной точностью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понятия «точное» и «приближённое» значение величины.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Читать</w:t>
            </w:r>
            <w:r w:rsidR="003D1E5D">
              <w:rPr>
                <w:lang w:val="ru-RU"/>
              </w:rPr>
              <w:t xml:space="preserve"> записи, содержащие знак.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Оценивать</w:t>
            </w:r>
            <w:r w:rsidRPr="00011A9C">
              <w:rPr>
                <w:lang w:val="ru-RU"/>
              </w:rPr>
              <w:t xml:space="preserve"> точность измерений.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результаты измерений одной и той же величины (например, массы) с помощью разных приборов (безмена, чашечных весов, весов со стрелкой, электронных весов) с целью оценки точности измерения</w:t>
            </w:r>
          </w:p>
        </w:tc>
      </w:tr>
      <w:tr w:rsidR="00011A9C" w:rsidRPr="00FF6A29" w:rsidTr="003D1E5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C85BA0" w:rsidRDefault="00011A9C">
            <w:pPr>
              <w:rPr>
                <w:b/>
                <w:lang w:val="ru-RU"/>
              </w:rPr>
            </w:pPr>
            <w:r w:rsidRPr="00C85BA0">
              <w:rPr>
                <w:b/>
                <w:lang w:val="ru-RU"/>
              </w:rPr>
              <w:t>Масштаб. План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Масштабы географических карт. Решение задач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Строить</w:t>
            </w:r>
            <w:r w:rsidRPr="00011A9C">
              <w:rPr>
                <w:lang w:val="ru-RU"/>
              </w:rPr>
              <w:t xml:space="preserve"> несложный план участка местности прямоугольной формы в данном масштабе.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масштабы вида 1</w:t>
            </w:r>
            <w:proofErr w:type="gramStart"/>
            <w:r w:rsidRPr="00011A9C">
              <w:rPr>
                <w:lang w:val="ru-RU"/>
              </w:rPr>
              <w:t xml:space="preserve"> :</w:t>
            </w:r>
            <w:proofErr w:type="gramEnd"/>
            <w:r w:rsidRPr="00011A9C">
              <w:rPr>
                <w:lang w:val="ru-RU"/>
              </w:rPr>
              <w:t xml:space="preserve"> 10 и 10 : 1.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Выполнять</w:t>
            </w:r>
            <w:r w:rsidRPr="00011A9C">
              <w:rPr>
                <w:lang w:val="ru-RU"/>
              </w:rPr>
              <w:t xml:space="preserve"> расчёты: </w:t>
            </w:r>
            <w:r w:rsidRPr="00011A9C">
              <w:rPr>
                <w:i/>
                <w:lang w:val="ru-RU"/>
              </w:rPr>
              <w:t>находить</w:t>
            </w:r>
            <w:r w:rsidRPr="00011A9C">
              <w:rPr>
                <w:lang w:val="ru-RU"/>
              </w:rPr>
              <w:t xml:space="preserve"> действительные размеры отрезка, длину отрезка на плане, </w:t>
            </w:r>
            <w:r w:rsidRPr="00011A9C">
              <w:rPr>
                <w:i/>
                <w:lang w:val="ru-RU"/>
              </w:rPr>
              <w:t>определять</w:t>
            </w:r>
            <w:r w:rsidRPr="00011A9C">
              <w:rPr>
                <w:lang w:val="ru-RU"/>
              </w:rPr>
              <w:t xml:space="preserve"> масштаб плана; решать аналогичные задачи с использованием географической карты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текстовыми</w:t>
            </w:r>
            <w:proofErr w:type="spellEnd"/>
            <w:r>
              <w:t xml:space="preserve"> </w:t>
            </w:r>
            <w:proofErr w:type="spellStart"/>
            <w:r>
              <w:t>задачами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Арифметические текстовые задачи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Задачи на движение: вычисление скорости, пути, времени при равномерном прямолинейном движении тела.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Задачи на разные виды движения двух тел: в противоположных направлениях (в том числе на встречное движение) из одного или из двух пунктов; в одном направлении (из одного или из двух пунктов) и их решение.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Понятие о скорости сближения (удаления).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Задачи на совместную работу и их решение.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lang w:val="ru-RU"/>
              </w:rPr>
              <w:t>Различные виды задач, связанные с отношениями «больше на ...», «больше в ...», «меньше на</w:t>
            </w:r>
            <w:r>
              <w:t> </w:t>
            </w:r>
            <w:r w:rsidRPr="00011A9C">
              <w:rPr>
                <w:lang w:val="ru-RU"/>
              </w:rPr>
              <w:t>...», «меньше в</w:t>
            </w:r>
            <w:r>
              <w:t> </w:t>
            </w:r>
            <w:r w:rsidRPr="00011A9C">
              <w:rPr>
                <w:lang w:val="ru-RU"/>
              </w:rPr>
              <w:t xml:space="preserve">...», с нахождением доли числа 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 числа по его доле.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Задачи на зависимость между стоимостью, ценой и количеством товара.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Арифметические задачи, решаемые разными способами; задачи, имеющие несколько решений и не имеющие </w:t>
            </w:r>
            <w:r w:rsidRPr="00011A9C">
              <w:rPr>
                <w:lang w:val="ru-RU"/>
              </w:rPr>
              <w:lastRenderedPageBreak/>
              <w:t>решения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Выбирать</w:t>
            </w:r>
            <w:r w:rsidRPr="00011A9C">
              <w:rPr>
                <w:lang w:val="ru-RU"/>
              </w:rPr>
              <w:t xml:space="preserve"> формулу для решения задачи на движение.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виды совместного движения двух тел, описывать словами отличие одного вида движения от другого.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Моделировать</w:t>
            </w:r>
            <w:r w:rsidRPr="00011A9C">
              <w:rPr>
                <w:lang w:val="ru-RU"/>
              </w:rPr>
              <w:t xml:space="preserve"> каждый вид движения </w:t>
            </w:r>
          </w:p>
          <w:p w:rsidR="00011A9C" w:rsidRPr="00011A9C" w:rsidRDefault="003D1E5D">
            <w:pPr>
              <w:rPr>
                <w:lang w:val="ru-RU"/>
              </w:rPr>
            </w:pPr>
            <w:r>
              <w:rPr>
                <w:lang w:val="ru-RU"/>
              </w:rPr>
              <w:t>с помощью фишек.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характер движения, представленного в тексте задачи, и конструировать схему движения двух тел в одном или в разных направлениях.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текст задачи с целью последующего планирования хода решения задачи.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понятия: несколько решений и несколько способов решения.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Исследовать</w:t>
            </w:r>
            <w:r w:rsidRPr="00011A9C">
              <w:rPr>
                <w:lang w:val="ru-RU"/>
              </w:rPr>
              <w:t xml:space="preserve"> задачу (установить, имеет ли задача решение, и если имеет, то сколько решений).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Искать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находить</w:t>
            </w:r>
            <w:r w:rsidRPr="00011A9C">
              <w:rPr>
                <w:lang w:val="ru-RU"/>
              </w:rPr>
              <w:t xml:space="preserve"> несколько вариантов решения задачи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lastRenderedPageBreak/>
              <w:t>Геометрические</w:t>
            </w:r>
            <w:proofErr w:type="spellEnd"/>
            <w:r>
              <w:t xml:space="preserve"> </w:t>
            </w:r>
            <w:proofErr w:type="spellStart"/>
            <w:r>
              <w:t>понятия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Геометрические фигуры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Виды углов (острый, прямой, тупой). Виды треугольников в зависимости от видов их углов (остроугольные, прямоугольные, тупоугольные) от длин сторон (разносторонние, равнобедренные, равносторонние).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Построение отрезка, равного </w:t>
            </w:r>
            <w:proofErr w:type="gramStart"/>
            <w:r w:rsidRPr="00011A9C">
              <w:rPr>
                <w:lang w:val="ru-RU"/>
              </w:rPr>
              <w:t>данному</w:t>
            </w:r>
            <w:proofErr w:type="gramEnd"/>
            <w:r w:rsidRPr="00011A9C">
              <w:rPr>
                <w:lang w:val="ru-RU"/>
              </w:rPr>
              <w:t xml:space="preserve">, с помощью циркуля и линейки (о том числе отрезка заданной длины).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Деление отрезка на 2, 4, 8 равных частей с помощью циркуля и линейки (в том числе отрезка заданной длины). 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Построение прямоугольников с помощью циркуля и линейки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виды углов, виды треугольников.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углы способом наложения.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угол (прямой, острый, тупой), визуально определяя его вид с помощью модели прямого угла.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Выполнять</w:t>
            </w:r>
            <w:r w:rsidRPr="00011A9C">
              <w:rPr>
                <w:lang w:val="ru-RU"/>
              </w:rPr>
              <w:t xml:space="preserve"> классификацию треугольников.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Планировать</w:t>
            </w:r>
            <w:r w:rsidRPr="00011A9C">
              <w:rPr>
                <w:lang w:val="ru-RU"/>
              </w:rPr>
              <w:t xml:space="preserve"> порядок построения отрезка, равного </w:t>
            </w:r>
            <w:proofErr w:type="gramStart"/>
            <w:r w:rsidRPr="00011A9C">
              <w:rPr>
                <w:lang w:val="ru-RU"/>
              </w:rPr>
              <w:t>данному</w:t>
            </w:r>
            <w:proofErr w:type="gramEnd"/>
            <w:r w:rsidRPr="00011A9C">
              <w:rPr>
                <w:lang w:val="ru-RU"/>
              </w:rPr>
              <w:t>, и выполнять построение.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Осуществлять</w:t>
            </w:r>
            <w:r w:rsidRPr="00011A9C">
              <w:rPr>
                <w:lang w:val="ru-RU"/>
              </w:rPr>
              <w:t xml:space="preserve"> самоконтроль: проверять правильность построения отрезка с помощью измерения.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алгоритм деления отрезка на равные части.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Воспроизводить</w:t>
            </w:r>
            <w:r w:rsidRPr="00011A9C">
              <w:rPr>
                <w:lang w:val="ru-RU"/>
              </w:rPr>
              <w:t xml:space="preserve"> способ построения прямоугольника с использованием циркуля и линейки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Пространственные фигуры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Геометрические пространственные формы в окружающем мире. Многогранник и его элементы: вершины, рёбра, грани.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Прямоугольный параллелепипед.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Куб как прямоугольный параллелепипед.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Число вершин, рёбер и граней прямоугольного параллелепипеда.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Пирамида, цилиндр, конус.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Разные виды пирамид (</w:t>
            </w:r>
            <w:proofErr w:type="gramStart"/>
            <w:r w:rsidRPr="00011A9C">
              <w:rPr>
                <w:lang w:val="ru-RU"/>
              </w:rPr>
              <w:t>треугольная</w:t>
            </w:r>
            <w:proofErr w:type="gramEnd"/>
            <w:r w:rsidRPr="00011A9C">
              <w:rPr>
                <w:lang w:val="ru-RU"/>
              </w:rPr>
              <w:t xml:space="preserve">, четырёхугольная, пятиугольная и др.).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Основание, вершина, грани и рёбра пирамиды.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Число оснований и боковая поверхность цилиндра; вершина, основание и боковая поверхность конуса.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Изображение пространственных фигур на чертежах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Распознавать</w:t>
            </w:r>
            <w:r w:rsidRPr="00011A9C">
              <w:rPr>
                <w:lang w:val="ru-RU"/>
              </w:rPr>
              <w:t xml:space="preserve">, </w:t>
            </w: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 xml:space="preserve"> пространственные фигуры: многогранник и его виды (прямоугольный параллелепипед, пирамида), а также круглые тела (цилиндр, конус) на пространственных моделях.</w:t>
            </w:r>
          </w:p>
          <w:p w:rsidR="00011A9C" w:rsidRPr="00011A9C" w:rsidRDefault="00011A9C">
            <w:pPr>
              <w:rPr>
                <w:lang w:val="ru-RU"/>
              </w:rPr>
            </w:pPr>
            <w:proofErr w:type="gramStart"/>
            <w:r w:rsidRPr="00011A9C">
              <w:rPr>
                <w:i/>
                <w:lang w:val="ru-RU"/>
              </w:rPr>
              <w:t>Характеризовать</w:t>
            </w:r>
            <w:r w:rsidRPr="00011A9C">
              <w:rPr>
                <w:lang w:val="ru-RU"/>
              </w:rPr>
              <w:t xml:space="preserve"> прямоугольный параллелепипед и пирамиду (название, число вершин, граней, рёбер), конус (название, вершина, основание), цилиндр (название основания, боковая поверхность).</w:t>
            </w:r>
            <w:proofErr w:type="gramEnd"/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Различать</w:t>
            </w:r>
            <w:r w:rsidRPr="00011A9C">
              <w:rPr>
                <w:lang w:val="ru-RU"/>
              </w:rPr>
              <w:t>: цилиндр и конус, прямоугольный параллелепипед и пирамиду.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пространственную фигуру, изображённую на чертеже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t>Логико-математическая</w:t>
            </w:r>
            <w:proofErr w:type="spellEnd"/>
            <w:r>
              <w:t xml:space="preserve"> </w:t>
            </w:r>
            <w:proofErr w:type="spellStart"/>
            <w:r>
              <w:t>подготовка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Логические понятия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Высказывание и его значения (истина, ложь).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Составные высказывания, образованные из двух простых </w:t>
            </w:r>
            <w:r w:rsidRPr="00011A9C">
              <w:rPr>
                <w:lang w:val="ru-RU"/>
              </w:rPr>
              <w:lastRenderedPageBreak/>
              <w:t xml:space="preserve">высказываний с помощью логических связок «и», «или», «если..., то...», «неверно, что...» и их истинность.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Примеры логических задач, решение которых связано с необходимостью перебора возможных вариантов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lastRenderedPageBreak/>
              <w:t>Приводить</w:t>
            </w:r>
            <w:r w:rsidRPr="00011A9C">
              <w:rPr>
                <w:lang w:val="ru-RU"/>
              </w:rPr>
              <w:t xml:space="preserve"> примеры истинных и ложных высказываний.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Анализировать</w:t>
            </w:r>
            <w:r w:rsidRPr="00011A9C">
              <w:rPr>
                <w:lang w:val="ru-RU"/>
              </w:rPr>
              <w:t xml:space="preserve"> структуру предъявленного составного высказывания, выделять в нём простые </w:t>
            </w:r>
            <w:r w:rsidRPr="00011A9C">
              <w:rPr>
                <w:lang w:val="ru-RU"/>
              </w:rPr>
              <w:lastRenderedPageBreak/>
              <w:t xml:space="preserve">высказывания, определять их истинность (ложность) и делать выводы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об истинности или ложности составного высказывания.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составные высказывания с помощью логических связок и определять их истинность.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Находить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указывать</w:t>
            </w:r>
            <w:r w:rsidRPr="00011A9C">
              <w:rPr>
                <w:lang w:val="ru-RU"/>
              </w:rPr>
              <w:t xml:space="preserve"> все возможные варианты решения логической задачи</w:t>
            </w:r>
          </w:p>
        </w:tc>
      </w:tr>
      <w:tr w:rsidR="00011A9C" w:rsidRPr="00FF6A29" w:rsidTr="003D1E5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A9C" w:rsidRDefault="00011A9C">
            <w:proofErr w:type="spellStart"/>
            <w:r>
              <w:lastRenderedPageBreak/>
              <w:t>Работа</w:t>
            </w:r>
            <w:proofErr w:type="spellEnd"/>
            <w:r>
              <w:t xml:space="preserve"> с </w:t>
            </w:r>
            <w:proofErr w:type="spellStart"/>
            <w:r>
              <w:t>информацией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b/>
                <w:lang w:val="ru-RU"/>
              </w:rPr>
            </w:pPr>
            <w:r w:rsidRPr="00011A9C">
              <w:rPr>
                <w:b/>
                <w:lang w:val="ru-RU"/>
              </w:rPr>
              <w:t>Представление и сбор информации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Координатный угол: оси координат, координаты точки.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Обозначения вида</w:t>
            </w:r>
            <w:proofErr w:type="gramStart"/>
            <w:r w:rsidRPr="00011A9C">
              <w:rPr>
                <w:lang w:val="ru-RU"/>
              </w:rPr>
              <w:t xml:space="preserve"> А</w:t>
            </w:r>
            <w:proofErr w:type="gramEnd"/>
            <w:r w:rsidRPr="00011A9C">
              <w:rPr>
                <w:lang w:val="ru-RU"/>
              </w:rPr>
              <w:t xml:space="preserve"> (2, 3).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Простейшие графики.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Таблицы с двумя входами.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Столбчатые диаграммы. </w:t>
            </w: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>Конечные последовательности (цепочки) предметов, чисел, геометрических фигур, составленные по определённым правилам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Называть</w:t>
            </w:r>
            <w:r w:rsidRPr="00011A9C">
              <w:rPr>
                <w:lang w:val="ru-RU"/>
              </w:rPr>
              <w:t xml:space="preserve"> координаты точек, отмечать точку с заданными координатами.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Считывать</w:t>
            </w:r>
            <w:r w:rsidRPr="00011A9C">
              <w:rPr>
                <w:lang w:val="ru-RU"/>
              </w:rPr>
              <w:t xml:space="preserve"> и </w:t>
            </w:r>
            <w:r w:rsidRPr="00011A9C">
              <w:rPr>
                <w:i/>
                <w:lang w:val="ru-RU"/>
              </w:rPr>
              <w:t>интерпретировать</w:t>
            </w:r>
            <w:r w:rsidRPr="00011A9C">
              <w:rPr>
                <w:lang w:val="ru-RU"/>
              </w:rPr>
              <w:t xml:space="preserve"> необходимую информацию из таблиц, графиков, диаграмм.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Заполнять</w:t>
            </w:r>
            <w:r w:rsidRPr="00011A9C">
              <w:rPr>
                <w:lang w:val="ru-RU"/>
              </w:rPr>
              <w:t xml:space="preserve"> данной информацией несложные таблицы.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Строить</w:t>
            </w:r>
            <w:r w:rsidRPr="00011A9C">
              <w:rPr>
                <w:lang w:val="ru-RU"/>
              </w:rPr>
              <w:t xml:space="preserve"> простейшие графики и диаграммы.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Сравнивать</w:t>
            </w:r>
            <w:r w:rsidRPr="00011A9C">
              <w:rPr>
                <w:lang w:val="ru-RU"/>
              </w:rPr>
              <w:t xml:space="preserve"> данные, представленные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lang w:val="ru-RU"/>
              </w:rPr>
              <w:t xml:space="preserve">на диаграмме или на графике.    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Устанавливать</w:t>
            </w:r>
            <w:r w:rsidRPr="00011A9C">
              <w:rPr>
                <w:lang w:val="ru-RU"/>
              </w:rPr>
              <w:t xml:space="preserve"> закономерности расположения элементов разнообразных последовательностей.</w:t>
            </w:r>
          </w:p>
          <w:p w:rsidR="00011A9C" w:rsidRPr="00011A9C" w:rsidRDefault="00011A9C">
            <w:pPr>
              <w:rPr>
                <w:lang w:val="ru-RU"/>
              </w:rPr>
            </w:pPr>
            <w:r w:rsidRPr="00011A9C">
              <w:rPr>
                <w:i/>
                <w:lang w:val="ru-RU"/>
              </w:rPr>
              <w:t>Конструировать</w:t>
            </w:r>
            <w:r w:rsidRPr="00011A9C">
              <w:rPr>
                <w:lang w:val="ru-RU"/>
              </w:rPr>
              <w:t xml:space="preserve"> последовательности по указанным правилам</w:t>
            </w:r>
          </w:p>
        </w:tc>
      </w:tr>
    </w:tbl>
    <w:p w:rsidR="00011A9C" w:rsidRPr="00011A9C" w:rsidRDefault="00011A9C" w:rsidP="00011A9C">
      <w:pPr>
        <w:rPr>
          <w:lang w:val="ru-RU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541EAD" w:rsidRDefault="00541EA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541EAD" w:rsidRDefault="00541EA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541EAD" w:rsidRDefault="00541EA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3D1E5D" w:rsidRDefault="003D1E5D" w:rsidP="00EB6821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u w:val="single"/>
          <w:lang w:val="ru-RU" w:eastAsia="ru-RU" w:bidi="ar-SA"/>
        </w:rPr>
      </w:pPr>
    </w:p>
    <w:p w:rsidR="00EB6821" w:rsidRDefault="00EB6821" w:rsidP="0034269F">
      <w:pPr>
        <w:autoSpaceDE w:val="0"/>
        <w:spacing w:line="240" w:lineRule="atLeast"/>
        <w:jc w:val="center"/>
        <w:rPr>
          <w:rFonts w:eastAsia="Times New Roman" w:cs="Times New Roman"/>
          <w:b/>
          <w:bCs/>
          <w:u w:val="single"/>
          <w:lang w:val="ru-RU"/>
        </w:rPr>
      </w:pPr>
    </w:p>
    <w:p w:rsidR="00EB6821" w:rsidRPr="00EB6821" w:rsidRDefault="00EB6821" w:rsidP="0034269F">
      <w:pPr>
        <w:autoSpaceDE w:val="0"/>
        <w:spacing w:line="240" w:lineRule="atLeast"/>
        <w:jc w:val="center"/>
        <w:rPr>
          <w:rFonts w:eastAsia="Times New Roman" w:cs="Times New Roman"/>
          <w:b/>
          <w:bCs/>
          <w:u w:val="single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803174" w:rsidRPr="0034269F" w:rsidRDefault="00803174" w:rsidP="0034269F">
      <w:pPr>
        <w:pStyle w:val="Standard"/>
        <w:autoSpaceDE w:val="0"/>
        <w:spacing w:line="240" w:lineRule="atLeast"/>
        <w:rPr>
          <w:rFonts w:eastAsia="Times New Roman" w:cs="Times New Roman"/>
          <w:lang w:val="ru-RU"/>
        </w:rPr>
      </w:pPr>
    </w:p>
    <w:p w:rsidR="006B3356" w:rsidRPr="0034269F" w:rsidRDefault="006B3356" w:rsidP="0034269F">
      <w:pPr>
        <w:spacing w:line="240" w:lineRule="atLeast"/>
        <w:rPr>
          <w:rFonts w:cs="Times New Roman"/>
          <w:lang w:val="ru-RU"/>
        </w:rPr>
      </w:pPr>
    </w:p>
    <w:sectPr w:rsidR="006B3356" w:rsidRPr="0034269F" w:rsidSect="003D1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4C" w:rsidRDefault="0097314C" w:rsidP="00084C24">
      <w:r>
        <w:separator/>
      </w:r>
    </w:p>
  </w:endnote>
  <w:endnote w:type="continuationSeparator" w:id="0">
    <w:p w:rsidR="0097314C" w:rsidRDefault="0097314C" w:rsidP="0008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4C" w:rsidRDefault="0097314C" w:rsidP="00084C24">
      <w:r>
        <w:separator/>
      </w:r>
    </w:p>
  </w:footnote>
  <w:footnote w:type="continuationSeparator" w:id="0">
    <w:p w:rsidR="0097314C" w:rsidRDefault="0097314C" w:rsidP="00084C24">
      <w:r>
        <w:continuationSeparator/>
      </w:r>
    </w:p>
  </w:footnote>
  <w:footnote w:id="1">
    <w:p w:rsidR="00FE0D3B" w:rsidRPr="00084C24" w:rsidRDefault="00FE0D3B" w:rsidP="00084C24">
      <w:pPr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cs="Symbol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cs="Symbol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cs="Symbol"/>
      </w:rPr>
    </w:lvl>
  </w:abstractNum>
  <w:abstractNum w:abstractNumId="3">
    <w:nsid w:val="0000001A"/>
    <w:multiLevelType w:val="singleLevel"/>
    <w:tmpl w:val="0000001A"/>
    <w:name w:val="WW8Num26"/>
    <w:lvl w:ilvl="0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cs="Symbol"/>
      </w:rPr>
    </w:lvl>
  </w:abstractNum>
  <w:abstractNum w:abstractNumId="4">
    <w:nsid w:val="00000023"/>
    <w:multiLevelType w:val="singleLevel"/>
    <w:tmpl w:val="00000023"/>
    <w:name w:val="WW8Num35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cs="Symbol"/>
      </w:rPr>
    </w:lvl>
  </w:abstractNum>
  <w:abstractNum w:abstractNumId="5">
    <w:nsid w:val="0000002B"/>
    <w:multiLevelType w:val="singleLevel"/>
    <w:tmpl w:val="0000002B"/>
    <w:name w:val="WW8Num43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cs="Symbol"/>
      </w:rPr>
    </w:lvl>
  </w:abstractNum>
  <w:abstractNum w:abstractNumId="6">
    <w:nsid w:val="00000034"/>
    <w:multiLevelType w:val="singleLevel"/>
    <w:tmpl w:val="00000034"/>
    <w:name w:val="WW8Num53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cs="Symbol"/>
      </w:rPr>
    </w:lvl>
  </w:abstractNum>
  <w:abstractNum w:abstractNumId="7">
    <w:nsid w:val="00000035"/>
    <w:multiLevelType w:val="singleLevel"/>
    <w:tmpl w:val="00000035"/>
    <w:name w:val="WW8Num54"/>
    <w:lvl w:ilvl="0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cs="Symbol"/>
      </w:rPr>
    </w:lvl>
  </w:abstractNum>
  <w:abstractNum w:abstractNumId="8">
    <w:nsid w:val="0000003A"/>
    <w:multiLevelType w:val="singleLevel"/>
    <w:tmpl w:val="0000003A"/>
    <w:name w:val="WW8Num59"/>
    <w:lvl w:ilvl="0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cs="Symbol"/>
      </w:rPr>
    </w:lvl>
  </w:abstractNum>
  <w:abstractNum w:abstractNumId="9">
    <w:nsid w:val="339509FF"/>
    <w:multiLevelType w:val="hybridMultilevel"/>
    <w:tmpl w:val="741CD30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2052080"/>
    <w:multiLevelType w:val="multilevel"/>
    <w:tmpl w:val="0F300250"/>
    <w:styleLink w:val="WW8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0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51"/>
    <w:rsid w:val="000007C6"/>
    <w:rsid w:val="00011A9C"/>
    <w:rsid w:val="0006792A"/>
    <w:rsid w:val="00084386"/>
    <w:rsid w:val="00084C24"/>
    <w:rsid w:val="000F76A4"/>
    <w:rsid w:val="001F3611"/>
    <w:rsid w:val="00275FD0"/>
    <w:rsid w:val="0027726D"/>
    <w:rsid w:val="0034269F"/>
    <w:rsid w:val="003920FA"/>
    <w:rsid w:val="003D1E5D"/>
    <w:rsid w:val="0047687C"/>
    <w:rsid w:val="00541EAD"/>
    <w:rsid w:val="005832A9"/>
    <w:rsid w:val="005C256B"/>
    <w:rsid w:val="006448C1"/>
    <w:rsid w:val="006B3356"/>
    <w:rsid w:val="006C0551"/>
    <w:rsid w:val="006D731C"/>
    <w:rsid w:val="007634CE"/>
    <w:rsid w:val="007813FB"/>
    <w:rsid w:val="00803174"/>
    <w:rsid w:val="008A6EE6"/>
    <w:rsid w:val="008B2512"/>
    <w:rsid w:val="008E3CF3"/>
    <w:rsid w:val="0097314C"/>
    <w:rsid w:val="00A83968"/>
    <w:rsid w:val="00C53C75"/>
    <w:rsid w:val="00C85BA0"/>
    <w:rsid w:val="00C955F0"/>
    <w:rsid w:val="00D60565"/>
    <w:rsid w:val="00D84700"/>
    <w:rsid w:val="00E42EF5"/>
    <w:rsid w:val="00E75B04"/>
    <w:rsid w:val="00EB6821"/>
    <w:rsid w:val="00FE0D3B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11A9C"/>
    <w:pPr>
      <w:keepNext/>
      <w:widowControl/>
      <w:suppressAutoHyphens w:val="0"/>
      <w:autoSpaceDN/>
      <w:spacing w:before="240" w:after="60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031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WW8Num3">
    <w:name w:val="WW8Num3"/>
    <w:basedOn w:val="a2"/>
    <w:rsid w:val="00803174"/>
    <w:pPr>
      <w:numPr>
        <w:numId w:val="1"/>
      </w:numPr>
    </w:pPr>
  </w:style>
  <w:style w:type="character" w:customStyle="1" w:styleId="a3">
    <w:name w:val="Символ сноски"/>
    <w:basedOn w:val="a0"/>
    <w:rsid w:val="00084C24"/>
    <w:rPr>
      <w:vertAlign w:val="superscript"/>
    </w:rPr>
  </w:style>
  <w:style w:type="paragraph" w:styleId="a4">
    <w:name w:val="Normal (Web)"/>
    <w:basedOn w:val="a"/>
    <w:uiPriority w:val="99"/>
    <w:semiHidden/>
    <w:unhideWhenUsed/>
    <w:rsid w:val="0034269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5">
    <w:name w:val="Strong"/>
    <w:basedOn w:val="a0"/>
    <w:uiPriority w:val="22"/>
    <w:qFormat/>
    <w:rsid w:val="0034269F"/>
    <w:rPr>
      <w:b/>
      <w:bCs/>
    </w:rPr>
  </w:style>
  <w:style w:type="character" w:styleId="a6">
    <w:name w:val="Emphasis"/>
    <w:basedOn w:val="a0"/>
    <w:uiPriority w:val="20"/>
    <w:qFormat/>
    <w:rsid w:val="0034269F"/>
    <w:rPr>
      <w:i/>
      <w:iCs/>
    </w:rPr>
  </w:style>
  <w:style w:type="character" w:styleId="a7">
    <w:name w:val="Hyperlink"/>
    <w:basedOn w:val="a0"/>
    <w:uiPriority w:val="99"/>
    <w:semiHidden/>
    <w:unhideWhenUsed/>
    <w:rsid w:val="0034269F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269F"/>
  </w:style>
  <w:style w:type="paragraph" w:styleId="a8">
    <w:name w:val="header"/>
    <w:basedOn w:val="a"/>
    <w:link w:val="a9"/>
    <w:semiHidden/>
    <w:unhideWhenUsed/>
    <w:rsid w:val="0027726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semiHidden/>
    <w:rsid w:val="002772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7726D"/>
    <w:pPr>
      <w:suppressAutoHyphens w:val="0"/>
      <w:autoSpaceDE w:val="0"/>
      <w:adjustRightInd w:val="0"/>
      <w:spacing w:line="322" w:lineRule="exact"/>
      <w:ind w:firstLine="254"/>
      <w:textAlignment w:val="auto"/>
    </w:pPr>
    <w:rPr>
      <w:rFonts w:eastAsiaTheme="minorEastAsia" w:cs="Times New Roman"/>
      <w:kern w:val="0"/>
      <w:lang w:val="ru-RU" w:eastAsia="ru-RU" w:bidi="ar-SA"/>
    </w:rPr>
  </w:style>
  <w:style w:type="character" w:customStyle="1" w:styleId="FontStyle13">
    <w:name w:val="Font Style13"/>
    <w:basedOn w:val="a0"/>
    <w:rsid w:val="0027726D"/>
    <w:rPr>
      <w:rFonts w:ascii="Georgia" w:hAnsi="Georgia" w:cs="Georgia" w:hint="default"/>
      <w:i/>
      <w:i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B6821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6821"/>
    <w:rPr>
      <w:rFonts w:ascii="Tahoma" w:eastAsia="Andale Sans UI" w:hAnsi="Tahoma" w:cs="Tahoma"/>
      <w:kern w:val="3"/>
      <w:sz w:val="16"/>
      <w:szCs w:val="16"/>
      <w:lang w:val="en-US" w:bidi="en-US"/>
    </w:rPr>
  </w:style>
  <w:style w:type="character" w:customStyle="1" w:styleId="10">
    <w:name w:val="Заголовок 1 Знак"/>
    <w:basedOn w:val="a0"/>
    <w:link w:val="1"/>
    <w:rsid w:val="00011A9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c">
    <w:name w:val="footer"/>
    <w:basedOn w:val="a"/>
    <w:link w:val="ad"/>
    <w:semiHidden/>
    <w:unhideWhenUsed/>
    <w:rsid w:val="00011A9C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d">
    <w:name w:val="Нижний колонтитул Знак"/>
    <w:basedOn w:val="a0"/>
    <w:link w:val="ac"/>
    <w:semiHidden/>
    <w:rsid w:val="00011A9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011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11A9C"/>
    <w:pPr>
      <w:keepNext/>
      <w:widowControl/>
      <w:suppressAutoHyphens w:val="0"/>
      <w:autoSpaceDN/>
      <w:spacing w:before="240" w:after="60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031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WW8Num3">
    <w:name w:val="WW8Num3"/>
    <w:basedOn w:val="a2"/>
    <w:rsid w:val="00803174"/>
    <w:pPr>
      <w:numPr>
        <w:numId w:val="1"/>
      </w:numPr>
    </w:pPr>
  </w:style>
  <w:style w:type="character" w:customStyle="1" w:styleId="a3">
    <w:name w:val="Символ сноски"/>
    <w:basedOn w:val="a0"/>
    <w:rsid w:val="00084C24"/>
    <w:rPr>
      <w:vertAlign w:val="superscript"/>
    </w:rPr>
  </w:style>
  <w:style w:type="paragraph" w:styleId="a4">
    <w:name w:val="Normal (Web)"/>
    <w:basedOn w:val="a"/>
    <w:uiPriority w:val="99"/>
    <w:semiHidden/>
    <w:unhideWhenUsed/>
    <w:rsid w:val="0034269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5">
    <w:name w:val="Strong"/>
    <w:basedOn w:val="a0"/>
    <w:uiPriority w:val="22"/>
    <w:qFormat/>
    <w:rsid w:val="0034269F"/>
    <w:rPr>
      <w:b/>
      <w:bCs/>
    </w:rPr>
  </w:style>
  <w:style w:type="character" w:styleId="a6">
    <w:name w:val="Emphasis"/>
    <w:basedOn w:val="a0"/>
    <w:uiPriority w:val="20"/>
    <w:qFormat/>
    <w:rsid w:val="0034269F"/>
    <w:rPr>
      <w:i/>
      <w:iCs/>
    </w:rPr>
  </w:style>
  <w:style w:type="character" w:styleId="a7">
    <w:name w:val="Hyperlink"/>
    <w:basedOn w:val="a0"/>
    <w:uiPriority w:val="99"/>
    <w:semiHidden/>
    <w:unhideWhenUsed/>
    <w:rsid w:val="0034269F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269F"/>
  </w:style>
  <w:style w:type="paragraph" w:styleId="a8">
    <w:name w:val="header"/>
    <w:basedOn w:val="a"/>
    <w:link w:val="a9"/>
    <w:semiHidden/>
    <w:unhideWhenUsed/>
    <w:rsid w:val="0027726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semiHidden/>
    <w:rsid w:val="002772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7726D"/>
    <w:pPr>
      <w:suppressAutoHyphens w:val="0"/>
      <w:autoSpaceDE w:val="0"/>
      <w:adjustRightInd w:val="0"/>
      <w:spacing w:line="322" w:lineRule="exact"/>
      <w:ind w:firstLine="254"/>
      <w:textAlignment w:val="auto"/>
    </w:pPr>
    <w:rPr>
      <w:rFonts w:eastAsiaTheme="minorEastAsia" w:cs="Times New Roman"/>
      <w:kern w:val="0"/>
      <w:lang w:val="ru-RU" w:eastAsia="ru-RU" w:bidi="ar-SA"/>
    </w:rPr>
  </w:style>
  <w:style w:type="character" w:customStyle="1" w:styleId="FontStyle13">
    <w:name w:val="Font Style13"/>
    <w:basedOn w:val="a0"/>
    <w:rsid w:val="0027726D"/>
    <w:rPr>
      <w:rFonts w:ascii="Georgia" w:hAnsi="Georgia" w:cs="Georgia" w:hint="default"/>
      <w:i/>
      <w:i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B6821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6821"/>
    <w:rPr>
      <w:rFonts w:ascii="Tahoma" w:eastAsia="Andale Sans UI" w:hAnsi="Tahoma" w:cs="Tahoma"/>
      <w:kern w:val="3"/>
      <w:sz w:val="16"/>
      <w:szCs w:val="16"/>
      <w:lang w:val="en-US" w:bidi="en-US"/>
    </w:rPr>
  </w:style>
  <w:style w:type="character" w:customStyle="1" w:styleId="10">
    <w:name w:val="Заголовок 1 Знак"/>
    <w:basedOn w:val="a0"/>
    <w:link w:val="1"/>
    <w:rsid w:val="00011A9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c">
    <w:name w:val="footer"/>
    <w:basedOn w:val="a"/>
    <w:link w:val="ad"/>
    <w:semiHidden/>
    <w:unhideWhenUsed/>
    <w:rsid w:val="00011A9C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d">
    <w:name w:val="Нижний колонтитул Знак"/>
    <w:basedOn w:val="a0"/>
    <w:link w:val="ac"/>
    <w:semiHidden/>
    <w:rsid w:val="00011A9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011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13891</Words>
  <Characters>79183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2020-02-28T16:01:00Z</cp:lastPrinted>
  <dcterms:created xsi:type="dcterms:W3CDTF">2014-08-19T06:31:00Z</dcterms:created>
  <dcterms:modified xsi:type="dcterms:W3CDTF">2020-02-28T16:03:00Z</dcterms:modified>
</cp:coreProperties>
</file>